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CBEBF" w14:textId="00C02490" w:rsidR="007F05C6" w:rsidRPr="00A60E59" w:rsidRDefault="007F05C6" w:rsidP="007F05C6">
      <w:pPr>
        <w:widowControl w:val="0"/>
        <w:spacing w:before="75" w:after="0" w:line="240" w:lineRule="auto"/>
        <w:rPr>
          <w:rFonts w:ascii="Calibri" w:eastAsia="Arial" w:hAnsi="Calibri" w:cs="Arial"/>
          <w:b/>
          <w:bCs/>
          <w:spacing w:val="-3"/>
          <w:sz w:val="24"/>
        </w:rPr>
      </w:pPr>
      <w:bookmarkStart w:id="0" w:name="_Hlk16165510"/>
      <w:r w:rsidRPr="00A60E59">
        <w:rPr>
          <w:rFonts w:ascii="Calibri" w:eastAsia="Arial" w:hAnsi="Calibri" w:cs="Arial"/>
          <w:b/>
          <w:bCs/>
          <w:sz w:val="24"/>
        </w:rPr>
        <w:t>Klau</w:t>
      </w:r>
      <w:r w:rsidRPr="00A60E59">
        <w:rPr>
          <w:rFonts w:ascii="Calibri" w:eastAsia="Arial" w:hAnsi="Calibri" w:cs="Arial"/>
          <w:b/>
          <w:bCs/>
          <w:spacing w:val="1"/>
          <w:sz w:val="24"/>
        </w:rPr>
        <w:t>z</w:t>
      </w:r>
      <w:r w:rsidRPr="00A60E59">
        <w:rPr>
          <w:rFonts w:ascii="Calibri" w:eastAsia="Arial" w:hAnsi="Calibri" w:cs="Arial"/>
          <w:b/>
          <w:bCs/>
          <w:sz w:val="24"/>
        </w:rPr>
        <w:t>ula</w:t>
      </w:r>
      <w:r w:rsidRPr="00A60E59">
        <w:rPr>
          <w:rFonts w:ascii="Calibri" w:eastAsia="Arial" w:hAnsi="Calibri" w:cs="Arial"/>
          <w:b/>
          <w:bCs/>
          <w:spacing w:val="-10"/>
          <w:sz w:val="24"/>
        </w:rPr>
        <w:t xml:space="preserve"> </w:t>
      </w:r>
      <w:r w:rsidRPr="00A60E59">
        <w:rPr>
          <w:rFonts w:ascii="Calibri" w:eastAsia="Arial" w:hAnsi="Calibri" w:cs="Arial"/>
          <w:b/>
          <w:bCs/>
          <w:sz w:val="24"/>
        </w:rPr>
        <w:t>in</w:t>
      </w:r>
      <w:r w:rsidRPr="00A60E59">
        <w:rPr>
          <w:rFonts w:ascii="Calibri" w:eastAsia="Arial" w:hAnsi="Calibri" w:cs="Arial"/>
          <w:b/>
          <w:bCs/>
          <w:spacing w:val="1"/>
          <w:sz w:val="24"/>
        </w:rPr>
        <w:t>f</w:t>
      </w:r>
      <w:r w:rsidRPr="00A60E59">
        <w:rPr>
          <w:rFonts w:ascii="Calibri" w:eastAsia="Arial" w:hAnsi="Calibri" w:cs="Arial"/>
          <w:b/>
          <w:bCs/>
          <w:sz w:val="24"/>
        </w:rPr>
        <w:t>o</w:t>
      </w:r>
      <w:r w:rsidRPr="00A60E59">
        <w:rPr>
          <w:rFonts w:ascii="Calibri" w:eastAsia="Arial" w:hAnsi="Calibri" w:cs="Arial"/>
          <w:b/>
          <w:bCs/>
          <w:spacing w:val="-1"/>
          <w:sz w:val="24"/>
        </w:rPr>
        <w:t>r</w:t>
      </w:r>
      <w:r w:rsidRPr="00A60E59">
        <w:rPr>
          <w:rFonts w:ascii="Calibri" w:eastAsia="Arial" w:hAnsi="Calibri" w:cs="Arial"/>
          <w:b/>
          <w:bCs/>
          <w:sz w:val="24"/>
        </w:rPr>
        <w:t>m</w:t>
      </w:r>
      <w:r w:rsidRPr="00A60E59">
        <w:rPr>
          <w:rFonts w:ascii="Calibri" w:eastAsia="Arial" w:hAnsi="Calibri" w:cs="Arial"/>
          <w:b/>
          <w:bCs/>
          <w:spacing w:val="2"/>
          <w:sz w:val="24"/>
        </w:rPr>
        <w:t>a</w:t>
      </w:r>
      <w:r w:rsidRPr="00A60E59">
        <w:rPr>
          <w:rFonts w:ascii="Calibri" w:eastAsia="Arial" w:hAnsi="Calibri" w:cs="Arial"/>
          <w:b/>
          <w:bCs/>
          <w:sz w:val="24"/>
        </w:rPr>
        <w:t>c</w:t>
      </w:r>
      <w:r w:rsidRPr="00A60E59">
        <w:rPr>
          <w:rFonts w:ascii="Calibri" w:eastAsia="Arial" w:hAnsi="Calibri" w:cs="Arial"/>
          <w:b/>
          <w:bCs/>
          <w:spacing w:val="-1"/>
          <w:sz w:val="24"/>
        </w:rPr>
        <w:t>y</w:t>
      </w:r>
      <w:r w:rsidRPr="00A60E59">
        <w:rPr>
          <w:rFonts w:ascii="Calibri" w:eastAsia="Arial" w:hAnsi="Calibri" w:cs="Arial"/>
          <w:b/>
          <w:bCs/>
          <w:sz w:val="24"/>
        </w:rPr>
        <w:t>j</w:t>
      </w:r>
      <w:r w:rsidRPr="00A60E59">
        <w:rPr>
          <w:rFonts w:ascii="Calibri" w:eastAsia="Arial" w:hAnsi="Calibri" w:cs="Arial"/>
          <w:b/>
          <w:bCs/>
          <w:spacing w:val="3"/>
          <w:sz w:val="24"/>
        </w:rPr>
        <w:t>n</w:t>
      </w:r>
      <w:r w:rsidRPr="00A60E59">
        <w:rPr>
          <w:rFonts w:ascii="Calibri" w:eastAsia="Arial" w:hAnsi="Calibri" w:cs="Arial"/>
          <w:b/>
          <w:bCs/>
          <w:sz w:val="24"/>
        </w:rPr>
        <w:t>a</w:t>
      </w:r>
      <w:r w:rsidRPr="00A60E59">
        <w:rPr>
          <w:rFonts w:ascii="Calibri" w:eastAsia="Arial" w:hAnsi="Calibri" w:cs="Arial"/>
          <w:b/>
          <w:bCs/>
          <w:spacing w:val="-13"/>
          <w:sz w:val="24"/>
        </w:rPr>
        <w:t xml:space="preserve"> </w:t>
      </w:r>
      <w:r w:rsidRPr="00A60E59">
        <w:rPr>
          <w:rFonts w:ascii="Calibri" w:eastAsia="Arial" w:hAnsi="Calibri" w:cs="Arial"/>
          <w:b/>
          <w:bCs/>
          <w:spacing w:val="-3"/>
          <w:sz w:val="24"/>
        </w:rPr>
        <w:t>dotycząca przetwarzania danych osobowych w Bursie Regionalnej w Ostrołęce</w:t>
      </w:r>
    </w:p>
    <w:p w14:paraId="66476A53" w14:textId="77777777" w:rsidR="00A60E59" w:rsidRPr="00A60E59" w:rsidRDefault="00A60E59" w:rsidP="007F05C6">
      <w:pPr>
        <w:widowControl w:val="0"/>
        <w:spacing w:before="75" w:after="0" w:line="240" w:lineRule="auto"/>
        <w:rPr>
          <w:rFonts w:ascii="Calibri" w:eastAsia="Arial" w:hAnsi="Calibri" w:cs="Arial"/>
          <w:sz w:val="4"/>
        </w:rPr>
      </w:pPr>
    </w:p>
    <w:p w14:paraId="2C1E4921" w14:textId="77777777" w:rsidR="007F05C6" w:rsidRPr="007F05C6" w:rsidRDefault="007F05C6" w:rsidP="007F05C6">
      <w:pPr>
        <w:widowControl w:val="0"/>
        <w:pBdr>
          <w:top w:val="single" w:sz="12" w:space="1" w:color="auto"/>
        </w:pBdr>
        <w:spacing w:after="0" w:line="240" w:lineRule="auto"/>
        <w:rPr>
          <w:rFonts w:ascii="Calibri" w:eastAsia="Calibri" w:hAnsi="Calibri" w:cs="Times New Roman"/>
        </w:rPr>
      </w:pPr>
    </w:p>
    <w:p w14:paraId="20E8431E" w14:textId="06C9EF6F" w:rsidR="007F05C6" w:rsidRPr="007F05C6" w:rsidRDefault="007F05C6" w:rsidP="007F05C6">
      <w:pPr>
        <w:widowControl w:val="0"/>
        <w:spacing w:after="0" w:line="240" w:lineRule="auto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Zg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30"/>
        </w:rPr>
        <w:t xml:space="preserve"> 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31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33"/>
        </w:rPr>
        <w:t xml:space="preserve"> </w:t>
      </w:r>
      <w:r w:rsidRPr="007F05C6">
        <w:rPr>
          <w:rFonts w:ascii="Calibri" w:eastAsia="Arial" w:hAnsi="Calibri" w:cs="Arial"/>
        </w:rPr>
        <w:t>13</w:t>
      </w:r>
      <w:r w:rsidRPr="007F05C6">
        <w:rPr>
          <w:rFonts w:ascii="Calibri" w:eastAsia="Arial" w:hAnsi="Calibri" w:cs="Arial"/>
          <w:spacing w:val="32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t.1</w:t>
      </w:r>
      <w:r w:rsidRPr="007F05C6">
        <w:rPr>
          <w:rFonts w:ascii="Calibri" w:eastAsia="Arial" w:hAnsi="Calibri" w:cs="Arial"/>
          <w:spacing w:val="30"/>
        </w:rPr>
        <w:t xml:space="preserve"> </w:t>
      </w:r>
      <w:r w:rsidRPr="007F05C6">
        <w:rPr>
          <w:rFonts w:ascii="Calibri" w:eastAsia="Arial" w:hAnsi="Calibri" w:cs="Arial"/>
        </w:rPr>
        <w:t>i</w:t>
      </w:r>
      <w:r w:rsidRPr="007F05C6">
        <w:rPr>
          <w:rFonts w:ascii="Calibri" w:eastAsia="Arial" w:hAnsi="Calibri" w:cs="Arial"/>
          <w:spacing w:val="36"/>
        </w:rPr>
        <w:t xml:space="preserve"> </w:t>
      </w:r>
      <w:r w:rsidRPr="007F05C6">
        <w:rPr>
          <w:rFonts w:ascii="Calibri" w:eastAsia="Arial" w:hAnsi="Calibri" w:cs="Arial"/>
        </w:rPr>
        <w:t>2</w:t>
      </w:r>
      <w:r w:rsidRPr="007F05C6">
        <w:rPr>
          <w:rFonts w:ascii="Calibri" w:eastAsia="Arial" w:hAnsi="Calibri" w:cs="Arial"/>
          <w:spacing w:val="35"/>
        </w:rPr>
        <w:t xml:space="preserve"> 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ą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1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ar</w:t>
      </w:r>
      <w:r w:rsidRPr="007F05C6">
        <w:rPr>
          <w:rFonts w:ascii="Calibri" w:eastAsia="Arial" w:hAnsi="Calibri" w:cs="Arial"/>
          <w:spacing w:val="2"/>
        </w:rPr>
        <w:t>l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  <w:spacing w:val="-3"/>
        </w:rPr>
        <w:t>e</w:t>
      </w:r>
      <w:r w:rsidRPr="007F05C6">
        <w:rPr>
          <w:rFonts w:ascii="Calibri" w:eastAsia="Arial" w:hAnsi="Calibri" w:cs="Arial"/>
        </w:rPr>
        <w:t>ntu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  <w:spacing w:val="-1"/>
        </w:rPr>
        <w:t>E</w:t>
      </w:r>
      <w:r w:rsidRPr="007F05C6">
        <w:rPr>
          <w:rFonts w:ascii="Calibri" w:eastAsia="Arial" w:hAnsi="Calibri" w:cs="Arial"/>
        </w:rPr>
        <w:t>ur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e</w:t>
      </w:r>
      <w:r w:rsidRPr="007F05C6">
        <w:rPr>
          <w:rFonts w:ascii="Calibri" w:eastAsia="Arial" w:hAnsi="Calibri" w:cs="Arial"/>
          <w:spacing w:val="1"/>
        </w:rPr>
        <w:t>js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1"/>
        </w:rPr>
        <w:t>g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20"/>
        </w:rPr>
        <w:t xml:space="preserve"> </w:t>
      </w:r>
      <w:r w:rsidRPr="007F05C6">
        <w:rPr>
          <w:rFonts w:ascii="Calibri" w:eastAsia="Arial" w:hAnsi="Calibri" w:cs="Arial"/>
        </w:rPr>
        <w:t>i</w:t>
      </w:r>
      <w:r w:rsidRPr="007F05C6">
        <w:rPr>
          <w:rFonts w:ascii="Calibri" w:eastAsia="Arial" w:hAnsi="Calibri" w:cs="Arial"/>
          <w:spacing w:val="34"/>
        </w:rPr>
        <w:t xml:space="preserve"> 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2"/>
        </w:rPr>
        <w:t>ad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30"/>
        </w:rPr>
        <w:t xml:space="preserve"> </w:t>
      </w:r>
      <w:r w:rsidRPr="007F05C6">
        <w:rPr>
          <w:rFonts w:ascii="Calibri" w:eastAsia="Arial" w:hAnsi="Calibri" w:cs="Arial"/>
          <w:spacing w:val="1"/>
        </w:rPr>
        <w:t>(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-1"/>
        </w:rPr>
        <w:t>E</w:t>
      </w:r>
      <w:r w:rsidRPr="007F05C6">
        <w:rPr>
          <w:rFonts w:ascii="Calibri" w:eastAsia="Arial" w:hAnsi="Calibri" w:cs="Arial"/>
        </w:rPr>
        <w:t>)</w:t>
      </w:r>
      <w:r w:rsidRPr="007F05C6">
        <w:rPr>
          <w:rFonts w:ascii="Calibri" w:eastAsia="Arial" w:hAnsi="Calibri" w:cs="Arial"/>
          <w:spacing w:val="29"/>
        </w:rPr>
        <w:t xml:space="preserve"> </w:t>
      </w:r>
      <w:r w:rsidRPr="007F05C6">
        <w:rPr>
          <w:rFonts w:ascii="Calibri" w:eastAsia="Arial" w:hAnsi="Calibri" w:cs="Arial"/>
        </w:rPr>
        <w:t>2</w:t>
      </w:r>
      <w:r w:rsidRPr="007F05C6">
        <w:rPr>
          <w:rFonts w:ascii="Calibri" w:eastAsia="Arial" w:hAnsi="Calibri" w:cs="Arial"/>
          <w:spacing w:val="1"/>
        </w:rPr>
        <w:t>0</w:t>
      </w:r>
      <w:r w:rsidRPr="007F05C6">
        <w:rPr>
          <w:rFonts w:ascii="Calibri" w:eastAsia="Arial" w:hAnsi="Calibri" w:cs="Arial"/>
        </w:rPr>
        <w:t>1</w:t>
      </w:r>
      <w:r w:rsidRPr="007F05C6">
        <w:rPr>
          <w:rFonts w:ascii="Calibri" w:eastAsia="Arial" w:hAnsi="Calibri" w:cs="Arial"/>
          <w:spacing w:val="-1"/>
        </w:rPr>
        <w:t>6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-1"/>
        </w:rPr>
        <w:t>7</w:t>
      </w:r>
      <w:r w:rsidRPr="007F05C6">
        <w:rPr>
          <w:rFonts w:ascii="Calibri" w:eastAsia="Arial" w:hAnsi="Calibri" w:cs="Arial"/>
        </w:rPr>
        <w:t>9 z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</w:rPr>
        <w:t>27</w:t>
      </w:r>
      <w:r w:rsidRPr="007F05C6">
        <w:rPr>
          <w:rFonts w:ascii="Calibri" w:eastAsia="Arial" w:hAnsi="Calibri" w:cs="Arial"/>
          <w:spacing w:val="23"/>
        </w:rPr>
        <w:t xml:space="preserve"> 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et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8"/>
        </w:rPr>
        <w:t xml:space="preserve"> </w:t>
      </w:r>
      <w:r w:rsidRPr="007F05C6">
        <w:rPr>
          <w:rFonts w:ascii="Calibri" w:eastAsia="Arial" w:hAnsi="Calibri" w:cs="Arial"/>
          <w:spacing w:val="2"/>
        </w:rPr>
        <w:t>2</w:t>
      </w:r>
      <w:r w:rsidRPr="007F05C6">
        <w:rPr>
          <w:rFonts w:ascii="Calibri" w:eastAsia="Arial" w:hAnsi="Calibri" w:cs="Arial"/>
        </w:rPr>
        <w:t>0</w:t>
      </w:r>
      <w:r w:rsidRPr="007F05C6">
        <w:rPr>
          <w:rFonts w:ascii="Calibri" w:eastAsia="Arial" w:hAnsi="Calibri" w:cs="Arial"/>
          <w:spacing w:val="-1"/>
        </w:rPr>
        <w:t>1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21"/>
        </w:rPr>
        <w:t xml:space="preserve"> 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>.</w:t>
      </w:r>
      <w:r w:rsidRPr="007F05C6">
        <w:rPr>
          <w:rFonts w:ascii="Calibri" w:eastAsia="Arial" w:hAnsi="Calibri" w:cs="Arial"/>
          <w:spacing w:val="26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23"/>
        </w:rPr>
        <w:t xml:space="preserve">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2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15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ób</w:t>
      </w:r>
      <w:r w:rsidRPr="007F05C6">
        <w:rPr>
          <w:rFonts w:ascii="Calibri" w:eastAsia="Arial" w:hAnsi="Calibri" w:cs="Arial"/>
          <w:spacing w:val="21"/>
        </w:rPr>
        <w:t xml:space="preserve"> </w:t>
      </w:r>
      <w:r w:rsidRPr="007F05C6">
        <w:rPr>
          <w:rFonts w:ascii="Calibri" w:eastAsia="Arial" w:hAnsi="Calibri" w:cs="Arial"/>
          <w:spacing w:val="2"/>
        </w:rPr>
        <w:t>f</w:t>
      </w:r>
      <w:r w:rsidRPr="007F05C6">
        <w:rPr>
          <w:rFonts w:ascii="Calibri" w:eastAsia="Arial" w:hAnsi="Calibri" w:cs="Arial"/>
          <w:spacing w:val="1"/>
        </w:rPr>
        <w:t>iz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18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25"/>
        </w:rPr>
        <w:t xml:space="preserve"> 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ą</w:t>
      </w:r>
      <w:r w:rsidRPr="007F05C6">
        <w:rPr>
          <w:rFonts w:ascii="Calibri" w:eastAsia="Arial" w:hAnsi="Calibri" w:cs="Arial"/>
          <w:spacing w:val="-4"/>
        </w:rPr>
        <w:t>z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em</w:t>
      </w:r>
      <w:r w:rsidRPr="007F05C6">
        <w:rPr>
          <w:rFonts w:ascii="Calibri" w:eastAsia="Arial" w:hAnsi="Calibri" w:cs="Arial"/>
          <w:spacing w:val="15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 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5"/>
        </w:rPr>
        <w:t xml:space="preserve"> </w:t>
      </w:r>
      <w:r w:rsidRPr="007F05C6">
        <w:rPr>
          <w:rFonts w:ascii="Calibri" w:eastAsia="Arial" w:hAnsi="Calibri" w:cs="Arial"/>
        </w:rPr>
        <w:t>i</w:t>
      </w:r>
      <w:r w:rsidRPr="007F05C6">
        <w:rPr>
          <w:rFonts w:ascii="Calibri" w:eastAsia="Arial" w:hAnsi="Calibri" w:cs="Arial"/>
          <w:spacing w:val="36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32"/>
        </w:rPr>
        <w:t xml:space="preserve">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praw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8"/>
        </w:rPr>
        <w:t xml:space="preserve">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wob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go</w:t>
      </w:r>
      <w:r w:rsidRPr="007F05C6">
        <w:rPr>
          <w:rFonts w:ascii="Calibri" w:eastAsia="Arial" w:hAnsi="Calibri" w:cs="Arial"/>
          <w:spacing w:val="23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4"/>
        </w:rPr>
        <w:t>ł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</w:rPr>
        <w:t>wu</w:t>
      </w:r>
      <w:r w:rsidRPr="007F05C6">
        <w:rPr>
          <w:rFonts w:ascii="Calibri" w:eastAsia="Arial" w:hAnsi="Calibri" w:cs="Arial"/>
          <w:spacing w:val="27"/>
        </w:rPr>
        <w:t xml:space="preserve"> 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9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8"/>
        </w:rPr>
        <w:t xml:space="preserve"> </w:t>
      </w:r>
      <w:r w:rsidRPr="007F05C6">
        <w:rPr>
          <w:rFonts w:ascii="Calibri" w:eastAsia="Arial" w:hAnsi="Calibri" w:cs="Arial"/>
        </w:rPr>
        <w:t>or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31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  <w:spacing w:val="2"/>
        </w:rPr>
        <w:t>h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l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6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2"/>
        </w:rPr>
        <w:t>w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23"/>
        </w:rPr>
        <w:t xml:space="preserve"> </w:t>
      </w:r>
      <w:r w:rsidRPr="007F05C6">
        <w:rPr>
          <w:rFonts w:ascii="Calibri" w:eastAsia="Arial" w:hAnsi="Calibri" w:cs="Arial"/>
          <w:spacing w:val="2"/>
        </w:rPr>
        <w:t>9</w:t>
      </w:r>
      <w:r w:rsidRPr="007F05C6">
        <w:rPr>
          <w:rFonts w:ascii="Calibri" w:eastAsia="Arial" w:hAnsi="Calibri" w:cs="Arial"/>
        </w:rPr>
        <w:t>5/</w:t>
      </w:r>
      <w:r w:rsidRPr="007F05C6">
        <w:rPr>
          <w:rFonts w:ascii="Calibri" w:eastAsia="Arial" w:hAnsi="Calibri" w:cs="Arial"/>
          <w:spacing w:val="1"/>
        </w:rPr>
        <w:t>4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-5"/>
        </w:rPr>
        <w:t>/</w:t>
      </w:r>
      <w:r w:rsidRPr="007F05C6">
        <w:rPr>
          <w:rFonts w:ascii="Calibri" w:eastAsia="Arial" w:hAnsi="Calibri" w:cs="Arial"/>
          <w:spacing w:val="11"/>
        </w:rPr>
        <w:t>W</w:t>
      </w:r>
      <w:r w:rsidRPr="007F05C6">
        <w:rPr>
          <w:rFonts w:ascii="Calibri" w:eastAsia="Arial" w:hAnsi="Calibri" w:cs="Arial"/>
        </w:rPr>
        <w:t xml:space="preserve">E </w:t>
      </w:r>
      <w:r w:rsidRPr="007F05C6">
        <w:rPr>
          <w:rFonts w:ascii="Calibri" w:eastAsia="Arial" w:hAnsi="Calibri" w:cs="Arial"/>
          <w:spacing w:val="1"/>
        </w:rPr>
        <w:t>(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g</w:t>
      </w:r>
      <w:r w:rsidRPr="007F05C6">
        <w:rPr>
          <w:rFonts w:ascii="Calibri" w:eastAsia="Arial" w:hAnsi="Calibri" w:cs="Arial"/>
        </w:rPr>
        <w:t>ó</w:t>
      </w:r>
      <w:r w:rsidRPr="007F05C6">
        <w:rPr>
          <w:rFonts w:ascii="Calibri" w:eastAsia="Arial" w:hAnsi="Calibri" w:cs="Arial"/>
          <w:spacing w:val="1"/>
        </w:rPr>
        <w:t>l</w:t>
      </w:r>
      <w:r w:rsidRPr="007F05C6">
        <w:rPr>
          <w:rFonts w:ascii="Calibri" w:eastAsia="Arial" w:hAnsi="Calibri" w:cs="Arial"/>
        </w:rPr>
        <w:t>ne</w:t>
      </w:r>
      <w:r w:rsidRPr="007F05C6">
        <w:rPr>
          <w:rFonts w:ascii="Calibri" w:eastAsia="Arial" w:hAnsi="Calibri" w:cs="Arial"/>
          <w:spacing w:val="7"/>
        </w:rPr>
        <w:t xml:space="preserve"> 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ąd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 o</w:t>
      </w:r>
      <w:r w:rsidRPr="007F05C6">
        <w:rPr>
          <w:rFonts w:ascii="Calibri" w:eastAsia="Arial" w:hAnsi="Calibri" w:cs="Arial"/>
          <w:spacing w:val="16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hron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h)</w:t>
      </w:r>
      <w:r w:rsidRPr="007F05C6">
        <w:rPr>
          <w:rFonts w:ascii="Calibri" w:eastAsia="Arial" w:hAnsi="Calibri" w:cs="Arial"/>
          <w:spacing w:val="13"/>
        </w:rPr>
        <w:t xml:space="preserve"> </w:t>
      </w:r>
      <w:r w:rsidRPr="007F05C6">
        <w:rPr>
          <w:rFonts w:ascii="Calibri" w:eastAsia="Arial" w:hAnsi="Calibri" w:cs="Arial"/>
          <w:spacing w:val="1"/>
        </w:rPr>
        <w:t>(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.</w:t>
      </w:r>
      <w:r w:rsidRPr="007F05C6">
        <w:rPr>
          <w:rFonts w:ascii="Calibri" w:eastAsia="Arial" w:hAnsi="Calibri" w:cs="Arial"/>
          <w:spacing w:val="11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4"/>
        </w:rPr>
        <w:t>z</w:t>
      </w:r>
      <w:r w:rsidRPr="007F05C6">
        <w:rPr>
          <w:rFonts w:ascii="Calibri" w:eastAsia="Arial" w:hAnsi="Calibri" w:cs="Arial"/>
        </w:rPr>
        <w:t>.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</w:rPr>
        <w:t>UE</w:t>
      </w:r>
      <w:r w:rsidRPr="007F05C6">
        <w:rPr>
          <w:rFonts w:ascii="Calibri" w:eastAsia="Arial" w:hAnsi="Calibri" w:cs="Arial"/>
          <w:spacing w:val="11"/>
        </w:rPr>
        <w:t xml:space="preserve"> </w:t>
      </w:r>
      <w:r w:rsidRPr="007F05C6">
        <w:rPr>
          <w:rFonts w:ascii="Calibri" w:eastAsia="Arial" w:hAnsi="Calibri" w:cs="Arial"/>
        </w:rPr>
        <w:t>L</w:t>
      </w:r>
      <w:r w:rsidRPr="007F05C6">
        <w:rPr>
          <w:rFonts w:ascii="Calibri" w:eastAsia="Arial" w:hAnsi="Calibri" w:cs="Arial"/>
          <w:spacing w:val="13"/>
        </w:rPr>
        <w:t xml:space="preserve"> </w:t>
      </w:r>
      <w:r w:rsidRPr="007F05C6">
        <w:rPr>
          <w:rFonts w:ascii="Calibri" w:eastAsia="Arial" w:hAnsi="Calibri" w:cs="Arial"/>
          <w:spacing w:val="2"/>
        </w:rPr>
        <w:t>1</w:t>
      </w:r>
      <w:r w:rsidRPr="007F05C6">
        <w:rPr>
          <w:rFonts w:ascii="Calibri" w:eastAsia="Arial" w:hAnsi="Calibri" w:cs="Arial"/>
        </w:rPr>
        <w:t>19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13"/>
        </w:rPr>
        <w:t xml:space="preserve"> </w:t>
      </w:r>
      <w:r w:rsidRPr="007F05C6">
        <w:rPr>
          <w:rFonts w:ascii="Calibri" w:eastAsia="Arial" w:hAnsi="Calibri" w:cs="Arial"/>
        </w:rPr>
        <w:t>0</w:t>
      </w:r>
      <w:r w:rsidRPr="007F05C6">
        <w:rPr>
          <w:rFonts w:ascii="Calibri" w:eastAsia="Arial" w:hAnsi="Calibri" w:cs="Arial"/>
          <w:spacing w:val="-1"/>
        </w:rPr>
        <w:t>4</w:t>
      </w:r>
      <w:r w:rsidRPr="007F05C6">
        <w:rPr>
          <w:rFonts w:ascii="Calibri" w:eastAsia="Arial" w:hAnsi="Calibri" w:cs="Arial"/>
          <w:spacing w:val="2"/>
        </w:rPr>
        <w:t>.</w:t>
      </w:r>
      <w:r w:rsidRPr="007F05C6">
        <w:rPr>
          <w:rFonts w:ascii="Calibri" w:eastAsia="Arial" w:hAnsi="Calibri" w:cs="Arial"/>
        </w:rPr>
        <w:t>0</w:t>
      </w:r>
      <w:r w:rsidRPr="007F05C6">
        <w:rPr>
          <w:rFonts w:ascii="Calibri" w:eastAsia="Arial" w:hAnsi="Calibri" w:cs="Arial"/>
          <w:spacing w:val="-1"/>
        </w:rPr>
        <w:t>5</w:t>
      </w:r>
      <w:r w:rsidRPr="007F05C6">
        <w:rPr>
          <w:rFonts w:ascii="Calibri" w:eastAsia="Arial" w:hAnsi="Calibri" w:cs="Arial"/>
        </w:rPr>
        <w:t>.</w:t>
      </w:r>
      <w:r w:rsidRPr="007F05C6">
        <w:rPr>
          <w:rFonts w:ascii="Calibri" w:eastAsia="Arial" w:hAnsi="Calibri" w:cs="Arial"/>
          <w:spacing w:val="2"/>
        </w:rPr>
        <w:t>2</w:t>
      </w:r>
      <w:r w:rsidRPr="007F05C6">
        <w:rPr>
          <w:rFonts w:ascii="Calibri" w:eastAsia="Arial" w:hAnsi="Calibri" w:cs="Arial"/>
        </w:rPr>
        <w:t>0</w:t>
      </w:r>
      <w:r w:rsidRPr="007F05C6">
        <w:rPr>
          <w:rFonts w:ascii="Calibri" w:eastAsia="Arial" w:hAnsi="Calibri" w:cs="Arial"/>
          <w:spacing w:val="-1"/>
        </w:rPr>
        <w:t>1</w:t>
      </w:r>
      <w:r w:rsidRPr="007F05C6">
        <w:rPr>
          <w:rFonts w:ascii="Calibri" w:eastAsia="Arial" w:hAnsi="Calibri" w:cs="Arial"/>
          <w:spacing w:val="2"/>
        </w:rPr>
        <w:t>6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4"/>
        </w:rPr>
        <w:t xml:space="preserve">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tr.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</w:rPr>
        <w:t>1),</w:t>
      </w:r>
      <w:r w:rsidRPr="007F05C6">
        <w:rPr>
          <w:rFonts w:ascii="Calibri" w:eastAsia="Arial" w:hAnsi="Calibri" w:cs="Arial"/>
          <w:spacing w:val="17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1"/>
        </w:rPr>
        <w:t>l</w:t>
      </w:r>
      <w:r w:rsidRPr="007F05C6">
        <w:rPr>
          <w:rFonts w:ascii="Calibri" w:eastAsia="Arial" w:hAnsi="Calibri" w:cs="Arial"/>
        </w:rPr>
        <w:t>ej</w:t>
      </w:r>
      <w:r w:rsidRPr="007F05C6">
        <w:rPr>
          <w:rFonts w:ascii="Calibri" w:eastAsia="Arial" w:hAnsi="Calibri" w:cs="Arial"/>
          <w:spacing w:val="10"/>
        </w:rPr>
        <w:t xml:space="preserve"> </w:t>
      </w:r>
      <w:r w:rsidRPr="007F05C6">
        <w:rPr>
          <w:rFonts w:ascii="Calibri" w:eastAsia="Arial" w:hAnsi="Calibri" w:cs="Arial"/>
          <w:spacing w:val="1"/>
        </w:rPr>
        <w:t>„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  <w:spacing w:val="3"/>
        </w:rPr>
        <w:t>”</w:t>
      </w:r>
      <w:r w:rsidRPr="007F05C6">
        <w:rPr>
          <w:rFonts w:ascii="Calibri" w:eastAsia="Arial" w:hAnsi="Calibri" w:cs="Arial"/>
        </w:rPr>
        <w:t xml:space="preserve">, 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2"/>
        </w:rPr>
        <w:t>f</w:t>
      </w:r>
      <w:r w:rsidRPr="007F05C6">
        <w:rPr>
          <w:rFonts w:ascii="Calibri" w:eastAsia="Arial" w:hAnsi="Calibri" w:cs="Arial"/>
        </w:rPr>
        <w:t>or</w:t>
      </w:r>
      <w:r w:rsidRPr="007F05C6">
        <w:rPr>
          <w:rFonts w:ascii="Calibri" w:eastAsia="Arial" w:hAnsi="Calibri" w:cs="Arial"/>
          <w:spacing w:val="5"/>
        </w:rPr>
        <w:t>m</w:t>
      </w:r>
      <w:r w:rsidRPr="007F05C6">
        <w:rPr>
          <w:rFonts w:ascii="Calibri" w:eastAsia="Arial" w:hAnsi="Calibri" w:cs="Arial"/>
          <w:spacing w:val="-3"/>
        </w:rPr>
        <w:t>u</w:t>
      </w:r>
      <w:r w:rsidRPr="007F05C6">
        <w:rPr>
          <w:rFonts w:ascii="Calibri" w:eastAsia="Arial" w:hAnsi="Calibri" w:cs="Arial"/>
          <w:spacing w:val="1"/>
        </w:rPr>
        <w:t>j</w:t>
      </w:r>
      <w:r w:rsidR="00923C35">
        <w:rPr>
          <w:rFonts w:ascii="Calibri" w:eastAsia="Arial" w:hAnsi="Calibri" w:cs="Arial"/>
          <w:spacing w:val="1"/>
        </w:rPr>
        <w:t>emy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-7"/>
        </w:rPr>
        <w:t xml:space="preserve"> </w:t>
      </w:r>
      <w:r w:rsidRPr="007F05C6">
        <w:rPr>
          <w:rFonts w:ascii="Calibri" w:eastAsia="Arial" w:hAnsi="Calibri" w:cs="Arial"/>
          <w:spacing w:val="-4"/>
        </w:rPr>
        <w:t>ż</w:t>
      </w:r>
      <w:r w:rsidRPr="007F05C6">
        <w:rPr>
          <w:rFonts w:ascii="Calibri" w:eastAsia="Arial" w:hAnsi="Calibri" w:cs="Arial"/>
        </w:rPr>
        <w:t>e:</w:t>
      </w:r>
    </w:p>
    <w:p w14:paraId="09639E5C" w14:textId="77777777" w:rsidR="007F05C6" w:rsidRPr="007F05C6" w:rsidRDefault="007F05C6" w:rsidP="007F05C6">
      <w:pPr>
        <w:widowControl w:val="0"/>
        <w:spacing w:after="0" w:line="240" w:lineRule="auto"/>
        <w:rPr>
          <w:rFonts w:ascii="Calibri" w:eastAsia="Calibri" w:hAnsi="Calibri" w:cs="Times New Roman"/>
        </w:rPr>
      </w:pPr>
    </w:p>
    <w:p w14:paraId="4DBED556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trat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 xml:space="preserve">em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/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</w:rPr>
        <w:t>a d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 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 xml:space="preserve">h </w:t>
      </w:r>
      <w:r w:rsidRPr="007F05C6">
        <w:rPr>
          <w:rFonts w:ascii="Calibri" w:eastAsia="Arial" w:hAnsi="Calibri" w:cs="Arial"/>
          <w:spacing w:val="1"/>
        </w:rPr>
        <w:t>j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 xml:space="preserve">t </w:t>
      </w:r>
      <w:r w:rsidRPr="007F05C6">
        <w:rPr>
          <w:rFonts w:ascii="Calibri" w:eastAsia="Arial" w:hAnsi="Calibri" w:cs="Arial"/>
          <w:b/>
          <w:bCs/>
          <w:spacing w:val="-1"/>
        </w:rPr>
        <w:t>Bursa Regionalna w Ostrołęce</w:t>
      </w:r>
      <w:r w:rsidRPr="007F05C6">
        <w:rPr>
          <w:rFonts w:ascii="Calibri" w:eastAsia="Arial" w:hAnsi="Calibri" w:cs="Arial"/>
          <w:b/>
          <w:bCs/>
        </w:rPr>
        <w:t>,</w:t>
      </w:r>
      <w:r w:rsidRPr="007F05C6">
        <w:rPr>
          <w:rFonts w:ascii="Calibri" w:eastAsia="Arial" w:hAnsi="Calibri" w:cs="Arial"/>
          <w:b/>
          <w:bCs/>
          <w:spacing w:val="2"/>
        </w:rPr>
        <w:t xml:space="preserve"> </w:t>
      </w:r>
      <w:r w:rsidRPr="007F05C6">
        <w:rPr>
          <w:rFonts w:ascii="Calibri" w:eastAsia="Arial" w:hAnsi="Calibri" w:cs="Arial"/>
          <w:b/>
          <w:bCs/>
          <w:spacing w:val="-3"/>
        </w:rPr>
        <w:t>u</w:t>
      </w:r>
      <w:r w:rsidRPr="007F05C6">
        <w:rPr>
          <w:rFonts w:ascii="Calibri" w:eastAsia="Arial" w:hAnsi="Calibri" w:cs="Arial"/>
          <w:b/>
          <w:bCs/>
          <w:spacing w:val="1"/>
        </w:rPr>
        <w:t>l</w:t>
      </w:r>
      <w:r w:rsidRPr="007F05C6">
        <w:rPr>
          <w:rFonts w:ascii="Calibri" w:eastAsia="Arial" w:hAnsi="Calibri" w:cs="Arial"/>
          <w:b/>
          <w:bCs/>
        </w:rPr>
        <w:t>. Traugutta 9A, 0</w:t>
      </w:r>
      <w:r w:rsidRPr="007F05C6">
        <w:rPr>
          <w:rFonts w:ascii="Calibri" w:eastAsia="Arial" w:hAnsi="Calibri" w:cs="Arial"/>
          <w:b/>
          <w:bCs/>
          <w:spacing w:val="1"/>
        </w:rPr>
        <w:t>7-</w:t>
      </w:r>
      <w:r w:rsidRPr="007F05C6">
        <w:rPr>
          <w:rFonts w:ascii="Calibri" w:eastAsia="Arial" w:hAnsi="Calibri" w:cs="Arial"/>
          <w:b/>
          <w:bCs/>
        </w:rPr>
        <w:t>4</w:t>
      </w:r>
      <w:r w:rsidRPr="007F05C6">
        <w:rPr>
          <w:rFonts w:ascii="Calibri" w:eastAsia="Arial" w:hAnsi="Calibri" w:cs="Arial"/>
          <w:b/>
          <w:bCs/>
          <w:spacing w:val="-1"/>
        </w:rPr>
        <w:t>1</w:t>
      </w:r>
      <w:r w:rsidRPr="007F05C6">
        <w:rPr>
          <w:rFonts w:ascii="Calibri" w:eastAsia="Arial" w:hAnsi="Calibri" w:cs="Arial"/>
          <w:b/>
          <w:bCs/>
        </w:rPr>
        <w:t>0</w:t>
      </w:r>
      <w:r w:rsidRPr="007F05C6">
        <w:rPr>
          <w:rFonts w:ascii="Calibri" w:eastAsia="Arial" w:hAnsi="Calibri" w:cs="Arial"/>
          <w:b/>
          <w:bCs/>
          <w:spacing w:val="-2"/>
        </w:rPr>
        <w:t xml:space="preserve"> </w:t>
      </w:r>
      <w:r w:rsidRPr="007F05C6">
        <w:rPr>
          <w:rFonts w:ascii="Calibri" w:eastAsia="Arial" w:hAnsi="Calibri" w:cs="Arial"/>
          <w:b/>
          <w:bCs/>
          <w:spacing w:val="1"/>
        </w:rPr>
        <w:t>O</w:t>
      </w:r>
      <w:r w:rsidRPr="007F05C6">
        <w:rPr>
          <w:rFonts w:ascii="Calibri" w:eastAsia="Arial" w:hAnsi="Calibri" w:cs="Arial"/>
          <w:b/>
          <w:bCs/>
          <w:spacing w:val="-3"/>
        </w:rPr>
        <w:t>s</w:t>
      </w:r>
      <w:r w:rsidRPr="007F05C6">
        <w:rPr>
          <w:rFonts w:ascii="Calibri" w:eastAsia="Arial" w:hAnsi="Calibri" w:cs="Arial"/>
          <w:b/>
          <w:bCs/>
          <w:spacing w:val="1"/>
        </w:rPr>
        <w:t>t</w:t>
      </w:r>
      <w:r w:rsidRPr="007F05C6">
        <w:rPr>
          <w:rFonts w:ascii="Calibri" w:eastAsia="Arial" w:hAnsi="Calibri" w:cs="Arial"/>
          <w:b/>
          <w:bCs/>
        </w:rPr>
        <w:t>r</w:t>
      </w:r>
      <w:r w:rsidRPr="007F05C6">
        <w:rPr>
          <w:rFonts w:ascii="Calibri" w:eastAsia="Arial" w:hAnsi="Calibri" w:cs="Arial"/>
          <w:b/>
          <w:bCs/>
          <w:spacing w:val="-2"/>
        </w:rPr>
        <w:t>o</w:t>
      </w:r>
      <w:r w:rsidRPr="007F05C6">
        <w:rPr>
          <w:rFonts w:ascii="Calibri" w:eastAsia="Arial" w:hAnsi="Calibri" w:cs="Arial"/>
          <w:b/>
          <w:bCs/>
          <w:spacing w:val="1"/>
        </w:rPr>
        <w:t>ł</w:t>
      </w:r>
      <w:r w:rsidRPr="007F05C6">
        <w:rPr>
          <w:rFonts w:ascii="Calibri" w:eastAsia="Arial" w:hAnsi="Calibri" w:cs="Arial"/>
          <w:b/>
          <w:bCs/>
        </w:rPr>
        <w:t>ę</w:t>
      </w:r>
      <w:r w:rsidRPr="007F05C6">
        <w:rPr>
          <w:rFonts w:ascii="Calibri" w:eastAsia="Arial" w:hAnsi="Calibri" w:cs="Arial"/>
          <w:b/>
          <w:bCs/>
          <w:spacing w:val="-1"/>
        </w:rPr>
        <w:t>k</w:t>
      </w:r>
      <w:r w:rsidRPr="007F05C6">
        <w:rPr>
          <w:rFonts w:ascii="Calibri" w:eastAsia="Arial" w:hAnsi="Calibri" w:cs="Arial"/>
          <w:b/>
          <w:bCs/>
        </w:rPr>
        <w:t>a,</w:t>
      </w:r>
      <w:r w:rsidRPr="007F05C6">
        <w:rPr>
          <w:rFonts w:ascii="Calibri" w:eastAsia="Arial" w:hAnsi="Calibri" w:cs="Arial"/>
          <w:b/>
          <w:bCs/>
          <w:spacing w:val="-3"/>
        </w:rPr>
        <w:t xml:space="preserve"> </w:t>
      </w:r>
      <w:r w:rsidRPr="007F05C6">
        <w:rPr>
          <w:rFonts w:ascii="Calibri" w:eastAsia="Arial" w:hAnsi="Calibri" w:cs="Arial"/>
          <w:b/>
          <w:bCs/>
          <w:spacing w:val="1"/>
        </w:rPr>
        <w:t>t</w:t>
      </w:r>
      <w:r w:rsidRPr="007F05C6">
        <w:rPr>
          <w:rFonts w:ascii="Calibri" w:eastAsia="Arial" w:hAnsi="Calibri" w:cs="Arial"/>
          <w:b/>
          <w:bCs/>
        </w:rPr>
        <w:t>e</w:t>
      </w:r>
      <w:r w:rsidRPr="007F05C6">
        <w:rPr>
          <w:rFonts w:ascii="Calibri" w:eastAsia="Arial" w:hAnsi="Calibri" w:cs="Arial"/>
          <w:b/>
          <w:bCs/>
          <w:spacing w:val="-2"/>
        </w:rPr>
        <w:t>l</w:t>
      </w:r>
      <w:r w:rsidRPr="007F05C6">
        <w:rPr>
          <w:rFonts w:ascii="Calibri" w:eastAsia="Arial" w:hAnsi="Calibri" w:cs="Arial"/>
          <w:b/>
          <w:bCs/>
          <w:spacing w:val="1"/>
        </w:rPr>
        <w:t>.</w:t>
      </w:r>
      <w:r w:rsidRPr="007F05C6">
        <w:rPr>
          <w:rFonts w:ascii="Calibri" w:eastAsia="Arial" w:hAnsi="Calibri" w:cs="Arial"/>
          <w:b/>
          <w:bCs/>
          <w:spacing w:val="-1"/>
        </w:rPr>
        <w:t>/</w:t>
      </w:r>
      <w:r w:rsidRPr="007F05C6">
        <w:rPr>
          <w:rFonts w:ascii="Calibri" w:eastAsia="Arial" w:hAnsi="Calibri" w:cs="Arial"/>
          <w:b/>
          <w:bCs/>
          <w:spacing w:val="1"/>
        </w:rPr>
        <w:t>f</w:t>
      </w:r>
      <w:r w:rsidRPr="007F05C6">
        <w:rPr>
          <w:rFonts w:ascii="Calibri" w:eastAsia="Arial" w:hAnsi="Calibri" w:cs="Arial"/>
          <w:b/>
          <w:bCs/>
        </w:rPr>
        <w:t>a</w:t>
      </w:r>
      <w:r w:rsidRPr="007F05C6">
        <w:rPr>
          <w:rFonts w:ascii="Calibri" w:eastAsia="Arial" w:hAnsi="Calibri" w:cs="Arial"/>
          <w:b/>
          <w:bCs/>
          <w:spacing w:val="-1"/>
        </w:rPr>
        <w:t>x</w:t>
      </w:r>
      <w:r w:rsidRPr="007F05C6">
        <w:rPr>
          <w:rFonts w:ascii="Calibri" w:eastAsia="Arial" w:hAnsi="Calibri" w:cs="Arial"/>
          <w:b/>
          <w:bCs/>
        </w:rPr>
        <w:t>. 29</w:t>
      </w:r>
      <w:r w:rsidRPr="007F05C6">
        <w:rPr>
          <w:rFonts w:ascii="Calibri" w:eastAsia="Arial" w:hAnsi="Calibri" w:cs="Arial"/>
          <w:b/>
          <w:bCs/>
          <w:spacing w:val="2"/>
        </w:rPr>
        <w:t xml:space="preserve"> </w:t>
      </w:r>
      <w:r w:rsidRPr="007F05C6">
        <w:rPr>
          <w:rFonts w:ascii="Calibri" w:eastAsia="Arial" w:hAnsi="Calibri" w:cs="Arial"/>
          <w:b/>
          <w:bCs/>
        </w:rPr>
        <w:t>760</w:t>
      </w:r>
      <w:r w:rsidRPr="007F05C6">
        <w:rPr>
          <w:rFonts w:ascii="Calibri" w:eastAsia="Arial" w:hAnsi="Calibri" w:cs="Arial"/>
          <w:b/>
          <w:bCs/>
          <w:spacing w:val="1"/>
        </w:rPr>
        <w:t>-28-01</w:t>
      </w:r>
      <w:r w:rsidRPr="007F05C6">
        <w:rPr>
          <w:rFonts w:ascii="Calibri" w:eastAsia="Arial" w:hAnsi="Calibri" w:cs="Arial"/>
          <w:b/>
          <w:bCs/>
        </w:rPr>
        <w:t xml:space="preserve"> reprezentowana przez dyrektora</w:t>
      </w:r>
    </w:p>
    <w:p w14:paraId="2D0B1AA3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</w:rPr>
        <w:t>ta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1"/>
        </w:rPr>
        <w:t xml:space="preserve"> 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27"/>
        </w:rPr>
        <w:t xml:space="preserve"> </w:t>
      </w:r>
      <w:r w:rsidRPr="007F05C6">
        <w:rPr>
          <w:rFonts w:ascii="Calibri" w:eastAsia="Arial" w:hAnsi="Calibri" w:cs="Arial"/>
        </w:rPr>
        <w:t>inspektorem</w:t>
      </w:r>
      <w:r w:rsidRPr="007F05C6">
        <w:rPr>
          <w:rFonts w:ascii="Calibri" w:eastAsia="Arial" w:hAnsi="Calibri" w:cs="Arial"/>
          <w:spacing w:val="22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hro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20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  <w:spacing w:val="3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29"/>
        </w:rPr>
        <w:t xml:space="preserve"> </w:t>
      </w:r>
      <w:r w:rsidRPr="007F05C6">
        <w:rPr>
          <w:rFonts w:ascii="Calibri" w:eastAsia="Arial" w:hAnsi="Calibri" w:cs="Arial"/>
          <w:spacing w:val="1"/>
        </w:rPr>
        <w:t>m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3"/>
        </w:rPr>
        <w:t>ż</w:t>
      </w:r>
      <w:r w:rsidRPr="007F05C6">
        <w:rPr>
          <w:rFonts w:ascii="Calibri" w:eastAsia="Arial" w:hAnsi="Calibri" w:cs="Arial"/>
          <w:spacing w:val="-1"/>
        </w:rPr>
        <w:t>liw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  <w:spacing w:val="1"/>
        </w:rPr>
        <w:t>j</w:t>
      </w:r>
      <w:r w:rsidRPr="007F05C6">
        <w:rPr>
          <w:rFonts w:ascii="Calibri" w:eastAsia="Arial" w:hAnsi="Calibri" w:cs="Arial"/>
        </w:rPr>
        <w:t>est</w:t>
      </w:r>
      <w:r w:rsidRPr="007F05C6">
        <w:rPr>
          <w:rFonts w:ascii="Calibri" w:eastAsia="Arial" w:hAnsi="Calibri" w:cs="Arial"/>
          <w:spacing w:val="2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-3"/>
        </w:rPr>
        <w:t>e</w:t>
      </w:r>
      <w:r w:rsidRPr="007F05C6">
        <w:rPr>
          <w:rFonts w:ascii="Calibri" w:eastAsia="Arial" w:hAnsi="Calibri" w:cs="Arial"/>
        </w:rPr>
        <w:t>sem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  <w:spacing w:val="3"/>
        </w:rPr>
        <w:t>e</w:t>
      </w:r>
      <w:r w:rsidRPr="007F05C6">
        <w:rPr>
          <w:rFonts w:ascii="Calibri" w:eastAsia="Arial" w:hAnsi="Calibri" w:cs="Arial"/>
          <w:spacing w:val="-2"/>
        </w:rPr>
        <w:t>-</w:t>
      </w:r>
      <w:r w:rsidRPr="007F05C6">
        <w:rPr>
          <w:rFonts w:ascii="Calibri" w:eastAsia="Arial" w:hAnsi="Calibri" w:cs="Arial"/>
          <w:spacing w:val="1"/>
        </w:rPr>
        <w:t>m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il</w:t>
      </w:r>
      <w:r w:rsidRPr="007F05C6">
        <w:rPr>
          <w:rFonts w:ascii="Calibri" w:eastAsia="Arial" w:hAnsi="Calibri" w:cs="Arial"/>
        </w:rPr>
        <w:t>:</w:t>
      </w:r>
      <w:r w:rsidRPr="007F05C6">
        <w:rPr>
          <w:rFonts w:ascii="Calibri" w:eastAsia="Arial" w:hAnsi="Calibri" w:cs="Arial"/>
          <w:spacing w:val="3"/>
        </w:rPr>
        <w:t xml:space="preserve"> </w:t>
      </w:r>
      <w:hyperlink r:id="rId7" w:history="1">
        <w:r w:rsidRPr="007F05C6">
          <w:rPr>
            <w:rFonts w:ascii="Calibri" w:eastAsia="Arial" w:hAnsi="Calibri" w:cs="Arial"/>
            <w:color w:val="0000FF"/>
            <w:spacing w:val="-1"/>
            <w:u w:val="single"/>
          </w:rPr>
          <w:t>i</w:t>
        </w:r>
        <w:r w:rsidRPr="007F05C6">
          <w:rPr>
            <w:rFonts w:ascii="Calibri" w:eastAsia="Arial" w:hAnsi="Calibri" w:cs="Arial"/>
            <w:color w:val="0000FF"/>
            <w:u w:val="single"/>
          </w:rPr>
          <w:t>o</w:t>
        </w:r>
        <w:r w:rsidRPr="007F05C6">
          <w:rPr>
            <w:rFonts w:ascii="Calibri" w:eastAsia="Arial" w:hAnsi="Calibri" w:cs="Arial"/>
            <w:color w:val="0000FF"/>
            <w:spacing w:val="-1"/>
            <w:u w:val="single"/>
          </w:rPr>
          <w:t>d@</w:t>
        </w:r>
        <w:r w:rsidRPr="007F05C6">
          <w:rPr>
            <w:rFonts w:ascii="Calibri" w:eastAsia="Arial" w:hAnsi="Calibri" w:cs="Arial"/>
            <w:color w:val="0000FF"/>
            <w:spacing w:val="-2"/>
            <w:u w:val="single"/>
          </w:rPr>
          <w:t>c</w:t>
        </w:r>
        <w:r w:rsidRPr="007F05C6">
          <w:rPr>
            <w:rFonts w:ascii="Calibri" w:eastAsia="Arial" w:hAnsi="Calibri" w:cs="Arial"/>
            <w:color w:val="0000FF"/>
            <w:spacing w:val="2"/>
            <w:u w:val="single"/>
          </w:rPr>
          <w:t>k</w:t>
        </w:r>
        <w:r w:rsidRPr="007F05C6">
          <w:rPr>
            <w:rFonts w:ascii="Calibri" w:eastAsia="Arial" w:hAnsi="Calibri" w:cs="Arial"/>
            <w:color w:val="0000FF"/>
            <w:spacing w:val="-2"/>
            <w:u w:val="single"/>
          </w:rPr>
          <w:t>z</w:t>
        </w:r>
        <w:r w:rsidRPr="007F05C6">
          <w:rPr>
            <w:rFonts w:ascii="Calibri" w:eastAsia="Arial" w:hAnsi="Calibri" w:cs="Arial"/>
            <w:color w:val="0000FF"/>
            <w:spacing w:val="-1"/>
            <w:u w:val="single"/>
          </w:rPr>
          <w:t>i</w:t>
        </w:r>
        <w:r w:rsidRPr="007F05C6">
          <w:rPr>
            <w:rFonts w:ascii="Calibri" w:eastAsia="Arial" w:hAnsi="Calibri" w:cs="Arial"/>
            <w:color w:val="0000FF"/>
            <w:u w:val="single"/>
          </w:rPr>
          <w:t>u.os</w:t>
        </w:r>
        <w:r w:rsidRPr="007F05C6">
          <w:rPr>
            <w:rFonts w:ascii="Calibri" w:eastAsia="Arial" w:hAnsi="Calibri" w:cs="Arial"/>
            <w:color w:val="0000FF"/>
            <w:spacing w:val="1"/>
            <w:u w:val="single"/>
          </w:rPr>
          <w:t>tr</w:t>
        </w:r>
        <w:r w:rsidRPr="007F05C6">
          <w:rPr>
            <w:rFonts w:ascii="Calibri" w:eastAsia="Arial" w:hAnsi="Calibri" w:cs="Arial"/>
            <w:color w:val="0000FF"/>
            <w:u w:val="single"/>
          </w:rPr>
          <w:t>o</w:t>
        </w:r>
        <w:r w:rsidRPr="007F05C6">
          <w:rPr>
            <w:rFonts w:ascii="Calibri" w:eastAsia="Arial" w:hAnsi="Calibri" w:cs="Arial"/>
            <w:color w:val="0000FF"/>
            <w:spacing w:val="-1"/>
            <w:u w:val="single"/>
          </w:rPr>
          <w:t>l</w:t>
        </w:r>
        <w:r w:rsidRPr="007F05C6">
          <w:rPr>
            <w:rFonts w:ascii="Calibri" w:eastAsia="Arial" w:hAnsi="Calibri" w:cs="Arial"/>
            <w:color w:val="0000FF"/>
            <w:spacing w:val="-3"/>
            <w:u w:val="single"/>
          </w:rPr>
          <w:t>e</w:t>
        </w:r>
        <w:r w:rsidRPr="007F05C6">
          <w:rPr>
            <w:rFonts w:ascii="Calibri" w:eastAsia="Arial" w:hAnsi="Calibri" w:cs="Arial"/>
            <w:color w:val="0000FF"/>
            <w:u w:val="single"/>
          </w:rPr>
          <w:t>ka.pl</w:t>
        </w:r>
      </w:hyperlink>
    </w:p>
    <w:p w14:paraId="1E09A341" w14:textId="29ADDFE8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3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38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we</w:t>
      </w:r>
      <w:r w:rsidRPr="007F05C6">
        <w:rPr>
          <w:rFonts w:ascii="Calibri" w:eastAsia="Arial" w:hAnsi="Calibri" w:cs="Arial"/>
          <w:spacing w:val="37"/>
        </w:rPr>
        <w:t xml:space="preserve"> 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ne</w:t>
      </w:r>
      <w:r w:rsidRPr="007F05C6">
        <w:rPr>
          <w:rFonts w:ascii="Calibri" w:eastAsia="Arial" w:hAnsi="Calibri" w:cs="Arial"/>
          <w:spacing w:val="30"/>
        </w:rPr>
        <w:t xml:space="preserve"> </w:t>
      </w:r>
      <w:r w:rsidRPr="007F05C6">
        <w:rPr>
          <w:rFonts w:ascii="Calibri" w:eastAsia="Arial" w:hAnsi="Calibri" w:cs="Arial"/>
        </w:rPr>
        <w:t>b</w:t>
      </w:r>
      <w:r w:rsidRPr="007F05C6">
        <w:rPr>
          <w:rFonts w:ascii="Calibri" w:eastAsia="Arial" w:hAnsi="Calibri" w:cs="Arial"/>
          <w:spacing w:val="1"/>
        </w:rPr>
        <w:t>ę</w:t>
      </w:r>
      <w:r w:rsidRPr="007F05C6">
        <w:rPr>
          <w:rFonts w:ascii="Calibri" w:eastAsia="Arial" w:hAnsi="Calibri" w:cs="Arial"/>
        </w:rPr>
        <w:t>dą</w:t>
      </w:r>
      <w:r w:rsidRPr="007F05C6">
        <w:rPr>
          <w:rFonts w:ascii="Calibri" w:eastAsia="Arial" w:hAnsi="Calibri" w:cs="Arial"/>
          <w:spacing w:val="37"/>
        </w:rPr>
        <w:t xml:space="preserve"> </w:t>
      </w: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39"/>
        </w:rPr>
        <w:t xml:space="preserve"> </w:t>
      </w:r>
      <w:r w:rsidRPr="007F05C6">
        <w:rPr>
          <w:rFonts w:ascii="Calibri" w:eastAsia="Arial" w:hAnsi="Calibri" w:cs="Arial"/>
          <w:spacing w:val="2"/>
        </w:rPr>
        <w:t>p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34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40"/>
        </w:rPr>
        <w:t xml:space="preserve"> 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41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t.</w:t>
      </w:r>
      <w:r w:rsidRPr="007F05C6">
        <w:rPr>
          <w:rFonts w:ascii="Calibri" w:eastAsia="Arial" w:hAnsi="Calibri" w:cs="Arial"/>
          <w:spacing w:val="39"/>
        </w:rPr>
        <w:t xml:space="preserve"> </w:t>
      </w:r>
      <w:r w:rsidRPr="007F05C6">
        <w:rPr>
          <w:rFonts w:ascii="Calibri" w:eastAsia="Arial" w:hAnsi="Calibri" w:cs="Arial"/>
        </w:rPr>
        <w:t>1</w:t>
      </w:r>
      <w:r w:rsidRPr="007F05C6">
        <w:rPr>
          <w:rFonts w:ascii="Calibri" w:eastAsia="Arial" w:hAnsi="Calibri" w:cs="Arial"/>
          <w:spacing w:val="41"/>
        </w:rPr>
        <w:t xml:space="preserve"> </w:t>
      </w:r>
      <w:r w:rsidRPr="007F05C6">
        <w:rPr>
          <w:rFonts w:ascii="Calibri" w:eastAsia="Arial" w:hAnsi="Calibri" w:cs="Arial"/>
          <w:spacing w:val="1"/>
        </w:rPr>
        <w:t>l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t. b-c</w:t>
      </w:r>
      <w:r w:rsidRPr="007F05C6">
        <w:rPr>
          <w:rFonts w:ascii="Calibri" w:eastAsia="Arial" w:hAnsi="Calibri" w:cs="Arial"/>
          <w:spacing w:val="51"/>
        </w:rPr>
        <w:t xml:space="preserve"> 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DO</w:t>
      </w:r>
      <w:r w:rsidRPr="007F05C6">
        <w:rPr>
          <w:rFonts w:ascii="Calibri" w:eastAsia="Arial" w:hAnsi="Calibri" w:cs="Arial"/>
          <w:spacing w:val="39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39"/>
        </w:rPr>
        <w:t xml:space="preserve"> 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1"/>
        </w:rPr>
        <w:t>l</w:t>
      </w:r>
      <w:r w:rsidRPr="007F05C6">
        <w:rPr>
          <w:rFonts w:ascii="Calibri" w:eastAsia="Arial" w:hAnsi="Calibri" w:cs="Arial"/>
        </w:rPr>
        <w:t xml:space="preserve">u 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  <w:spacing w:val="2"/>
        </w:rPr>
        <w:t>ą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</w:rPr>
        <w:t>m</w:t>
      </w:r>
      <w:r w:rsidRPr="007F05C6">
        <w:rPr>
          <w:rFonts w:ascii="Calibri" w:eastAsia="Arial" w:hAnsi="Calibri" w:cs="Arial"/>
          <w:spacing w:val="23"/>
        </w:rPr>
        <w:t xml:space="preserve"> </w:t>
      </w:r>
      <w:r w:rsidRPr="007F05C6">
        <w:rPr>
          <w:rFonts w:ascii="Calibri" w:eastAsia="Arial" w:hAnsi="Calibri" w:cs="Arial"/>
        </w:rPr>
        <w:t>z</w:t>
      </w:r>
      <w:r w:rsidR="00A60E59">
        <w:rPr>
          <w:rFonts w:ascii="Calibri" w:eastAsia="Arial" w:hAnsi="Calibri" w:cs="Arial"/>
          <w:spacing w:val="24"/>
        </w:rPr>
        <w:t> 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ę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wa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em</w:t>
      </w:r>
      <w:r w:rsidRPr="007F05C6">
        <w:rPr>
          <w:rFonts w:ascii="Calibri" w:eastAsia="Arial" w:hAnsi="Calibri" w:cs="Arial"/>
          <w:spacing w:val="16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24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  <w:spacing w:val="-1"/>
        </w:rPr>
        <w:t>zi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  <w:spacing w:val="-1"/>
        </w:rPr>
        <w:t>l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9"/>
        </w:rPr>
        <w:t xml:space="preserve"> 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</w:rPr>
        <w:t>ów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en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7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u</w:t>
      </w:r>
      <w:r w:rsidRPr="007F05C6">
        <w:rPr>
          <w:rFonts w:ascii="Calibri" w:eastAsia="Arial" w:hAnsi="Calibri" w:cs="Arial"/>
          <w:spacing w:val="2"/>
        </w:rPr>
        <w:t>b</w:t>
      </w:r>
      <w:r w:rsidRPr="007F05C6">
        <w:rPr>
          <w:rFonts w:ascii="Calibri" w:eastAsia="Arial" w:hAnsi="Calibri" w:cs="Arial"/>
          <w:spacing w:val="-1"/>
        </w:rPr>
        <w:t>li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5"/>
        </w:rPr>
        <w:t>z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e</w:t>
      </w:r>
      <w:r w:rsidRPr="007F05C6">
        <w:rPr>
          <w:rFonts w:ascii="Calibri" w:eastAsia="Arial" w:hAnsi="Calibri" w:cs="Arial"/>
        </w:rPr>
        <w:t>go</w:t>
      </w:r>
      <w:r w:rsidRPr="007F05C6">
        <w:rPr>
          <w:rFonts w:ascii="Calibri" w:eastAsia="Arial" w:hAnsi="Calibri" w:cs="Arial"/>
          <w:spacing w:val="17"/>
        </w:rPr>
        <w:t>;</w:t>
      </w:r>
      <w:bookmarkStart w:id="1" w:name="_GoBack"/>
      <w:bookmarkEnd w:id="1"/>
    </w:p>
    <w:p w14:paraId="72C8A564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8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we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  <w:spacing w:val="2"/>
        </w:rPr>
        <w:t>b</w:t>
      </w:r>
      <w:r w:rsidRPr="007F05C6">
        <w:rPr>
          <w:rFonts w:ascii="Calibri" w:eastAsia="Arial" w:hAnsi="Calibri" w:cs="Arial"/>
        </w:rPr>
        <w:t>ę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</w:rPr>
        <w:t>ą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  <w:spacing w:val="2"/>
        </w:rPr>
        <w:t>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e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-11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z</w:t>
      </w:r>
      <w:r w:rsidRPr="007F05C6">
        <w:rPr>
          <w:rFonts w:ascii="Calibri" w:eastAsia="Arial" w:hAnsi="Calibri" w:cs="Arial"/>
          <w:spacing w:val="-7"/>
        </w:rPr>
        <w:t xml:space="preserve"> </w:t>
      </w:r>
      <w:r w:rsidRPr="007F05C6">
        <w:rPr>
          <w:rFonts w:ascii="Calibri" w:eastAsia="Arial" w:hAnsi="Calibri" w:cs="Arial"/>
        </w:rPr>
        <w:t xml:space="preserve">okres przewidziany w przepisach </w:t>
      </w:r>
      <w:r w:rsidRPr="007F05C6">
        <w:rPr>
          <w:rFonts w:ascii="Calibri" w:eastAsia="Arial" w:hAnsi="Calibri" w:cs="Arial"/>
          <w:spacing w:val="-1"/>
        </w:rPr>
        <w:t>dotyczących</w:t>
      </w:r>
      <w:r w:rsidRPr="007F05C6">
        <w:rPr>
          <w:rFonts w:ascii="Calibri" w:eastAsia="Arial" w:hAnsi="Calibri" w:cs="Arial"/>
        </w:rPr>
        <w:t xml:space="preserve"> przechowywania i archiwizacji dokumentacji określony w Jednolitym Rzeczowym Wykazie Akt, zatwierdzonym przez Archiwum Państwowe w Warszawie – przez okres 5 lat po zakończeniu postępowania o udzielenie zamówienia, a umowy przez 10 lat.</w:t>
      </w:r>
    </w:p>
    <w:p w14:paraId="167DD0B0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 xml:space="preserve">podanie danych </w:t>
      </w:r>
      <w:r w:rsidRPr="007F05C6">
        <w:rPr>
          <w:rFonts w:ascii="Calibri" w:eastAsia="Arial" w:hAnsi="Calibri" w:cs="Arial"/>
          <w:spacing w:val="-1"/>
        </w:rPr>
        <w:t>osobowych</w:t>
      </w:r>
      <w:r w:rsidRPr="007F05C6">
        <w:rPr>
          <w:rFonts w:ascii="Calibri" w:eastAsia="Arial" w:hAnsi="Calibri" w:cs="Arial"/>
        </w:rPr>
        <w:t xml:space="preserve"> jest konieczne do zawarcia umowy na realizację zamówienia publicznego;</w:t>
      </w:r>
    </w:p>
    <w:p w14:paraId="73BB9E04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 xml:space="preserve">odbiorcami Państwa danych osobowych będą wyłącznie podmioty uprawnione do uzyskania danych </w:t>
      </w:r>
      <w:r w:rsidRPr="007F05C6">
        <w:rPr>
          <w:rFonts w:ascii="Calibri" w:eastAsia="Arial" w:hAnsi="Calibri" w:cs="Arial"/>
          <w:spacing w:val="-1"/>
        </w:rPr>
        <w:t>osobowych</w:t>
      </w:r>
      <w:r w:rsidRPr="007F05C6">
        <w:rPr>
          <w:rFonts w:ascii="Calibri" w:eastAsia="Arial" w:hAnsi="Calibri" w:cs="Arial"/>
        </w:rPr>
        <w:t xml:space="preserve"> na podstawie przepisów prawa oraz te, którym administrator powierzy przetwarzanie danych osobowych, zgodnie z art. 28 RODO;</w:t>
      </w:r>
    </w:p>
    <w:p w14:paraId="7FA9F47D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w o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3"/>
        </w:rPr>
        <w:t>s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51"/>
        </w:rPr>
        <w:t xml:space="preserve"> </w:t>
      </w:r>
      <w:r w:rsidRPr="007F05C6">
        <w:rPr>
          <w:rFonts w:ascii="Calibri" w:eastAsia="Arial" w:hAnsi="Calibri" w:cs="Arial"/>
        </w:rPr>
        <w:t xml:space="preserve">do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49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53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b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  <w:spacing w:val="2"/>
        </w:rPr>
        <w:t>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52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e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1"/>
        </w:rPr>
        <w:t>j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53"/>
        </w:rPr>
        <w:t xml:space="preserve"> 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 b</w:t>
      </w:r>
      <w:r w:rsidRPr="007F05C6">
        <w:rPr>
          <w:rFonts w:ascii="Calibri" w:eastAsia="Arial" w:hAnsi="Calibri" w:cs="Arial"/>
          <w:spacing w:val="1"/>
        </w:rPr>
        <w:t>ę</w:t>
      </w:r>
      <w:r w:rsidRPr="007F05C6">
        <w:rPr>
          <w:rFonts w:ascii="Calibri" w:eastAsia="Arial" w:hAnsi="Calibri" w:cs="Arial"/>
        </w:rPr>
        <w:t>dą 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j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3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49"/>
        </w:rPr>
        <w:t xml:space="preserve"> </w:t>
      </w:r>
      <w:r w:rsidRPr="007F05C6">
        <w:rPr>
          <w:rFonts w:ascii="Calibri" w:eastAsia="Arial" w:hAnsi="Calibri" w:cs="Arial"/>
        </w:rPr>
        <w:t xml:space="preserve">w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  <w:spacing w:val="2"/>
        </w:rPr>
        <w:t>ó</w:t>
      </w:r>
      <w:r w:rsidRPr="007F05C6">
        <w:rPr>
          <w:rFonts w:ascii="Calibri" w:eastAsia="Arial" w:hAnsi="Calibri" w:cs="Arial"/>
        </w:rPr>
        <w:t xml:space="preserve">b 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u</w:t>
      </w:r>
      <w:r w:rsidRPr="007F05C6">
        <w:rPr>
          <w:rFonts w:ascii="Calibri" w:eastAsia="Arial" w:hAnsi="Calibri" w:cs="Arial"/>
        </w:rPr>
        <w:t>to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-17"/>
        </w:rPr>
        <w:t xml:space="preserve"> </w:t>
      </w:r>
      <w:r w:rsidRPr="007F05C6">
        <w:rPr>
          <w:rFonts w:ascii="Calibri" w:eastAsia="Arial" w:hAnsi="Calibri" w:cs="Arial"/>
          <w:spacing w:val="-1"/>
        </w:rPr>
        <w:t>stosownie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>t.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22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;</w:t>
      </w:r>
    </w:p>
    <w:p w14:paraId="36155520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spacing w:val="-1"/>
        </w:rPr>
        <w:t>posiada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an:</w:t>
      </w:r>
    </w:p>
    <w:p w14:paraId="6B6F6DE3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709" w:hanging="425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p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8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1</w:t>
      </w:r>
      <w:r w:rsidRPr="007F05C6">
        <w:rPr>
          <w:rFonts w:ascii="Calibri" w:eastAsia="Arial" w:hAnsi="Calibri" w:cs="Arial"/>
        </w:rPr>
        <w:t>5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RO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tę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-7"/>
        </w:rPr>
        <w:t xml:space="preserve"> 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2"/>
        </w:rPr>
        <w:t>an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b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3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8"/>
        </w:rPr>
        <w:t xml:space="preserve"> 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-8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ą</w:t>
      </w:r>
      <w:r w:rsidRPr="007F05C6">
        <w:rPr>
          <w:rFonts w:ascii="Calibri" w:eastAsia="Arial" w:hAnsi="Calibri" w:cs="Arial"/>
          <w:spacing w:val="5"/>
        </w:rPr>
        <w:t>c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  <w:spacing w:val="8"/>
        </w:rPr>
        <w:t>h</w:t>
      </w:r>
      <w:r w:rsidRPr="007F05C6">
        <w:rPr>
          <w:rFonts w:ascii="Calibri" w:eastAsia="Arial" w:hAnsi="Calibri" w:cs="Arial"/>
        </w:rPr>
        <w:t>;</w:t>
      </w:r>
    </w:p>
    <w:p w14:paraId="2CD77F53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425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p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8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1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RO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spro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1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4"/>
        </w:rPr>
        <w:t xml:space="preserve"> </w:t>
      </w:r>
      <w:r w:rsidRPr="007F05C6">
        <w:rPr>
          <w:rFonts w:ascii="Calibri" w:eastAsia="Arial" w:hAnsi="Calibri" w:cs="Arial"/>
        </w:rPr>
        <w:t>oso</w:t>
      </w:r>
      <w:r w:rsidRPr="007F05C6">
        <w:rPr>
          <w:rFonts w:ascii="Calibri" w:eastAsia="Arial" w:hAnsi="Calibri" w:cs="Arial"/>
          <w:spacing w:val="1"/>
        </w:rPr>
        <w:t>b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3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2"/>
        </w:rPr>
        <w:t>h*</w:t>
      </w:r>
      <w:r w:rsidRPr="007F05C6">
        <w:rPr>
          <w:rFonts w:ascii="Calibri" w:eastAsia="Arial" w:hAnsi="Calibri" w:cs="Arial"/>
        </w:rPr>
        <w:t>;</w:t>
      </w:r>
    </w:p>
    <w:p w14:paraId="623C4F51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425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10"/>
        </w:rPr>
        <w:t xml:space="preserve"> </w:t>
      </w:r>
      <w:r w:rsidRPr="007F05C6">
        <w:rPr>
          <w:rFonts w:ascii="Calibri" w:eastAsia="Arial" w:hAnsi="Calibri" w:cs="Arial"/>
          <w:spacing w:val="2"/>
        </w:rPr>
        <w:t>p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13"/>
        </w:rPr>
        <w:t xml:space="preserve"> </w:t>
      </w:r>
      <w:r w:rsidRPr="007F05C6">
        <w:rPr>
          <w:rFonts w:ascii="Calibri" w:eastAsia="Arial" w:hAnsi="Calibri" w:cs="Arial"/>
        </w:rPr>
        <w:t>18</w:t>
      </w:r>
      <w:r w:rsidRPr="007F05C6">
        <w:rPr>
          <w:rFonts w:ascii="Calibri" w:eastAsia="Arial" w:hAnsi="Calibri" w:cs="Arial"/>
          <w:spacing w:val="10"/>
        </w:rPr>
        <w:t xml:space="preserve"> 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3"/>
        </w:rPr>
        <w:t>O</w:t>
      </w:r>
      <w:r w:rsidRPr="007F05C6">
        <w:rPr>
          <w:rFonts w:ascii="Calibri" w:eastAsia="Arial" w:hAnsi="Calibri" w:cs="Arial"/>
        </w:rPr>
        <w:t>DO</w:t>
      </w:r>
      <w:r w:rsidRPr="007F05C6">
        <w:rPr>
          <w:rFonts w:ascii="Calibri" w:eastAsia="Arial" w:hAnsi="Calibri" w:cs="Arial"/>
          <w:spacing w:val="8"/>
        </w:rPr>
        <w:t xml:space="preserve"> 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  <w:spacing w:val="-1"/>
        </w:rPr>
        <w:t>ż</w:t>
      </w:r>
      <w:r w:rsidRPr="007F05C6">
        <w:rPr>
          <w:rFonts w:ascii="Calibri" w:eastAsia="Arial" w:hAnsi="Calibri" w:cs="Arial"/>
        </w:rPr>
        <w:t>ą</w:t>
      </w:r>
      <w:r w:rsidRPr="007F05C6">
        <w:rPr>
          <w:rFonts w:ascii="Calibri" w:eastAsia="Arial" w:hAnsi="Calibri" w:cs="Arial"/>
          <w:spacing w:val="-1"/>
        </w:rPr>
        <w:t>d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8"/>
        </w:rPr>
        <w:t xml:space="preserve"> </w:t>
      </w:r>
      <w:r w:rsidRPr="007F05C6">
        <w:rPr>
          <w:rFonts w:ascii="Calibri" w:eastAsia="Arial" w:hAnsi="Calibri" w:cs="Arial"/>
        </w:rPr>
        <w:t>od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trat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>a o</w:t>
      </w:r>
      <w:r w:rsidRPr="007F05C6">
        <w:rPr>
          <w:rFonts w:ascii="Calibri" w:eastAsia="Arial" w:hAnsi="Calibri" w:cs="Arial"/>
          <w:spacing w:val="-1"/>
        </w:rPr>
        <w:t>g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4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</w:rPr>
        <w:t>wa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  <w:spacing w:val="4"/>
        </w:rPr>
        <w:t>i</w:t>
      </w:r>
      <w:r w:rsidRPr="007F05C6">
        <w:rPr>
          <w:rFonts w:ascii="Calibri" w:eastAsia="Arial" w:hAnsi="Calibri" w:cs="Arial"/>
        </w:rPr>
        <w:t>a 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  <w:spacing w:val="2"/>
        </w:rPr>
        <w:t>o</w:t>
      </w:r>
      <w:r w:rsidRPr="007F05C6">
        <w:rPr>
          <w:rFonts w:ascii="Calibri" w:eastAsia="Arial" w:hAnsi="Calibri" w:cs="Arial"/>
        </w:rPr>
        <w:t>b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  <w:spacing w:val="2"/>
        </w:rPr>
        <w:t>w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</w:rPr>
        <w:t xml:space="preserve">z 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  <w:spacing w:val="-4"/>
        </w:rPr>
        <w:t>ż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em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1"/>
        </w:rPr>
        <w:t>z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1"/>
        </w:rPr>
        <w:t>a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ó</w:t>
      </w:r>
      <w:r w:rsidRPr="007F05C6">
        <w:rPr>
          <w:rFonts w:ascii="Calibri" w:eastAsia="Arial" w:hAnsi="Calibri" w:cs="Arial"/>
          <w:spacing w:val="-3"/>
        </w:rPr>
        <w:t>w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tó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4"/>
        </w:rPr>
        <w:t xml:space="preserve"> </w:t>
      </w:r>
      <w:r w:rsidRPr="007F05C6">
        <w:rPr>
          <w:rFonts w:ascii="Calibri" w:eastAsia="Arial" w:hAnsi="Calibri" w:cs="Arial"/>
          <w:spacing w:val="4"/>
        </w:rPr>
        <w:t>m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3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4"/>
        </w:rPr>
        <w:t xml:space="preserve"> </w:t>
      </w: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</w:rPr>
        <w:t>art.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2"/>
        </w:rPr>
        <w:t>1</w:t>
      </w:r>
      <w:r w:rsidRPr="007F05C6">
        <w:rPr>
          <w:rFonts w:ascii="Calibri" w:eastAsia="Arial" w:hAnsi="Calibri" w:cs="Arial"/>
        </w:rPr>
        <w:t>8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  <w:spacing w:val="-1"/>
        </w:rPr>
        <w:t>u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t.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2 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DO</w:t>
      </w:r>
      <w:r w:rsidRPr="007F05C6">
        <w:rPr>
          <w:rFonts w:ascii="Calibri" w:eastAsia="Arial" w:hAnsi="Calibri" w:cs="Arial"/>
          <w:spacing w:val="-5"/>
        </w:rPr>
        <w:t xml:space="preserve"> </w:t>
      </w:r>
      <w:r w:rsidRPr="007F05C6">
        <w:rPr>
          <w:rFonts w:ascii="Calibri" w:eastAsia="Arial" w:hAnsi="Calibri" w:cs="Arial"/>
          <w:spacing w:val="-1"/>
        </w:rPr>
        <w:t>**</w:t>
      </w:r>
      <w:r w:rsidRPr="007F05C6">
        <w:rPr>
          <w:rFonts w:ascii="Calibri" w:eastAsia="Arial" w:hAnsi="Calibri" w:cs="Arial"/>
        </w:rPr>
        <w:t>;</w:t>
      </w:r>
    </w:p>
    <w:p w14:paraId="3EBBD129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425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pr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2"/>
        </w:rPr>
        <w:t xml:space="preserve"> 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2"/>
        </w:rPr>
        <w:t xml:space="preserve"> 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  <w:spacing w:val="3"/>
        </w:rPr>
        <w:t>k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2"/>
        </w:rPr>
        <w:t>r</w:t>
      </w:r>
      <w:r w:rsidRPr="007F05C6">
        <w:rPr>
          <w:rFonts w:ascii="Calibri" w:eastAsia="Arial" w:hAnsi="Calibri" w:cs="Arial"/>
        </w:rPr>
        <w:t>gi</w:t>
      </w:r>
      <w:r w:rsidRPr="007F05C6">
        <w:rPr>
          <w:rFonts w:ascii="Calibri" w:eastAsia="Arial" w:hAnsi="Calibri" w:cs="Arial"/>
          <w:spacing w:val="5"/>
        </w:rPr>
        <w:t xml:space="preserve"> </w:t>
      </w:r>
      <w:r w:rsidRPr="007F05C6">
        <w:rPr>
          <w:rFonts w:ascii="Calibri" w:eastAsia="Arial" w:hAnsi="Calibri" w:cs="Arial"/>
        </w:rPr>
        <w:t>do</w:t>
      </w:r>
      <w:r w:rsidRPr="007F05C6">
        <w:rPr>
          <w:rFonts w:ascii="Calibri" w:eastAsia="Arial" w:hAnsi="Calibri" w:cs="Arial"/>
          <w:spacing w:val="11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2"/>
        </w:rPr>
        <w:t>e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 xml:space="preserve"> 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ę</w:t>
      </w:r>
      <w:r w:rsidRPr="007F05C6">
        <w:rPr>
          <w:rFonts w:ascii="Calibri" w:eastAsia="Arial" w:hAnsi="Calibri" w:cs="Arial"/>
          <w:spacing w:val="1"/>
        </w:rPr>
        <w:t>d</w:t>
      </w:r>
      <w:r w:rsidRPr="007F05C6">
        <w:rPr>
          <w:rFonts w:ascii="Calibri" w:eastAsia="Arial" w:hAnsi="Calibri" w:cs="Arial"/>
        </w:rPr>
        <w:t>u</w:t>
      </w:r>
      <w:r w:rsidRPr="007F05C6">
        <w:rPr>
          <w:rFonts w:ascii="Calibri" w:eastAsia="Arial" w:hAnsi="Calibri" w:cs="Arial"/>
          <w:spacing w:val="5"/>
        </w:rPr>
        <w:t xml:space="preserve"> </w:t>
      </w:r>
      <w:r w:rsidRPr="007F05C6">
        <w:rPr>
          <w:rFonts w:ascii="Calibri" w:eastAsia="Arial" w:hAnsi="Calibri" w:cs="Arial"/>
          <w:spacing w:val="1"/>
        </w:rPr>
        <w:t>Oc</w:t>
      </w:r>
      <w:r w:rsidRPr="007F05C6">
        <w:rPr>
          <w:rFonts w:ascii="Calibri" w:eastAsia="Arial" w:hAnsi="Calibri" w:cs="Arial"/>
        </w:rPr>
        <w:t>hro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 xml:space="preserve">y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4"/>
        </w:rPr>
        <w:t xml:space="preserve"> </w:t>
      </w:r>
      <w:r w:rsidRPr="007F05C6">
        <w:rPr>
          <w:rFonts w:ascii="Calibri" w:eastAsia="Arial" w:hAnsi="Calibri" w:cs="Arial"/>
          <w:spacing w:val="1"/>
        </w:rPr>
        <w:t>Os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h, g</w:t>
      </w:r>
      <w:r w:rsidRPr="007F05C6">
        <w:rPr>
          <w:rFonts w:ascii="Calibri" w:eastAsia="Arial" w:hAnsi="Calibri" w:cs="Arial"/>
          <w:spacing w:val="4"/>
        </w:rPr>
        <w:t>d</w:t>
      </w:r>
      <w:r w:rsidRPr="007F05C6">
        <w:rPr>
          <w:rFonts w:ascii="Calibri" w:eastAsia="Arial" w:hAnsi="Calibri" w:cs="Arial"/>
        </w:rPr>
        <w:t>y</w:t>
      </w:r>
      <w:r w:rsidRPr="007F05C6">
        <w:rPr>
          <w:rFonts w:ascii="Calibri" w:eastAsia="Arial" w:hAnsi="Calibri" w:cs="Arial"/>
          <w:spacing w:val="5"/>
        </w:rPr>
        <w:t xml:space="preserve"> </w:t>
      </w:r>
      <w:r w:rsidRPr="007F05C6">
        <w:rPr>
          <w:rFonts w:ascii="Calibri" w:eastAsia="Arial" w:hAnsi="Calibri" w:cs="Arial"/>
          <w:spacing w:val="2"/>
        </w:rPr>
        <w:t>u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 xml:space="preserve">a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</w:rPr>
        <w:t>,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  <w:spacing w:val="-1"/>
        </w:rPr>
        <w:t>ż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0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1"/>
        </w:rPr>
        <w:t>i</w:t>
      </w:r>
      <w:r w:rsidRPr="007F05C6">
        <w:rPr>
          <w:rFonts w:ascii="Calibri" w:eastAsia="Arial" w:hAnsi="Calibri" w:cs="Arial"/>
        </w:rPr>
        <w:t>e d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6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2"/>
        </w:rPr>
        <w:t xml:space="preserve"> 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/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"/>
        </w:rPr>
        <w:t>n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ą</w:t>
      </w:r>
      <w:r w:rsidRPr="007F05C6">
        <w:rPr>
          <w:rFonts w:ascii="Calibri" w:eastAsia="Arial" w:hAnsi="Calibri" w:cs="Arial"/>
          <w:spacing w:val="3"/>
        </w:rPr>
        <w:t>c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1"/>
        </w:rPr>
        <w:t xml:space="preserve"> </w:t>
      </w:r>
      <w:r w:rsidRPr="007F05C6">
        <w:rPr>
          <w:rFonts w:ascii="Calibri" w:eastAsia="Arial" w:hAnsi="Calibri" w:cs="Arial"/>
          <w:spacing w:val="2"/>
        </w:rPr>
        <w:t>n</w:t>
      </w:r>
      <w:r w:rsidRPr="007F05C6">
        <w:rPr>
          <w:rFonts w:ascii="Calibri" w:eastAsia="Arial" w:hAnsi="Calibri" w:cs="Arial"/>
        </w:rPr>
        <w:t>aru</w:t>
      </w:r>
      <w:r w:rsidRPr="007F05C6">
        <w:rPr>
          <w:rFonts w:ascii="Calibri" w:eastAsia="Arial" w:hAnsi="Calibri" w:cs="Arial"/>
          <w:spacing w:val="4"/>
        </w:rPr>
        <w:t>s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5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p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3"/>
        </w:rPr>
        <w:t>s</w:t>
      </w:r>
      <w:r w:rsidRPr="007F05C6">
        <w:rPr>
          <w:rFonts w:ascii="Calibri" w:eastAsia="Arial" w:hAnsi="Calibri" w:cs="Arial"/>
        </w:rPr>
        <w:t>y 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;</w:t>
      </w:r>
    </w:p>
    <w:p w14:paraId="4653D99A" w14:textId="77777777" w:rsidR="007F05C6" w:rsidRPr="007F05C6" w:rsidRDefault="007F05C6" w:rsidP="007F05C6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przysługuje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2"/>
        </w:rPr>
        <w:t>u</w:t>
      </w:r>
      <w:r w:rsidRPr="007F05C6">
        <w:rPr>
          <w:rFonts w:ascii="Calibri" w:eastAsia="Arial" w:hAnsi="Calibri" w:cs="Arial"/>
        </w:rPr>
        <w:t>:</w:t>
      </w:r>
    </w:p>
    <w:p w14:paraId="19CFBC45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709" w:hanging="425"/>
        <w:rPr>
          <w:rFonts w:ascii="Calibri" w:eastAsia="Arial" w:hAnsi="Calibri" w:cs="Arial"/>
          <w:spacing w:val="-1"/>
        </w:rPr>
      </w:pPr>
      <w:r w:rsidRPr="007F05C6">
        <w:rPr>
          <w:rFonts w:ascii="Calibri" w:eastAsia="Arial" w:hAnsi="Calibri" w:cs="Arial"/>
        </w:rPr>
        <w:t>w</w:t>
      </w:r>
      <w:r w:rsidRPr="007F05C6">
        <w:rPr>
          <w:rFonts w:ascii="Calibri" w:eastAsia="Arial" w:hAnsi="Calibri" w:cs="Arial"/>
          <w:spacing w:val="-1"/>
        </w:rPr>
        <w:t xml:space="preserve"> związku z art. 17 ust. 3 lit. b, d lub e RODO prawo do usunięcia danych osobowych;</w:t>
      </w:r>
    </w:p>
    <w:p w14:paraId="517655F1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425"/>
        <w:rPr>
          <w:rFonts w:ascii="Calibri" w:eastAsia="Arial" w:hAnsi="Calibri" w:cs="Arial"/>
          <w:spacing w:val="-1"/>
        </w:rPr>
      </w:pPr>
      <w:r w:rsidRPr="007F05C6">
        <w:rPr>
          <w:rFonts w:ascii="Calibri" w:eastAsia="Arial" w:hAnsi="Calibri" w:cs="Arial"/>
          <w:spacing w:val="-1"/>
        </w:rPr>
        <w:t>prawo do przenoszenia danych osobowych, o którym mowa w art. 20 RODO;</w:t>
      </w:r>
    </w:p>
    <w:p w14:paraId="43CBE534" w14:textId="77777777" w:rsidR="007F05C6" w:rsidRPr="007F05C6" w:rsidRDefault="007F05C6" w:rsidP="007F05C6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425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spacing w:val="-1"/>
        </w:rPr>
        <w:t>na podstawie art. 21 RODO prawo sprzeciwu, wobec przetwarzania danych osobowych, gdyż podstawą</w:t>
      </w:r>
      <w:r w:rsidRPr="007F05C6">
        <w:rPr>
          <w:rFonts w:ascii="Calibri" w:eastAsia="Arial" w:hAnsi="Calibri" w:cs="Arial"/>
          <w:spacing w:val="-9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wną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</w:rPr>
        <w:t>p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  <w:spacing w:val="-2"/>
        </w:rPr>
        <w:t>w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3"/>
        </w:rPr>
        <w:t>r</w:t>
      </w:r>
      <w:r w:rsidRPr="007F05C6">
        <w:rPr>
          <w:rFonts w:ascii="Calibri" w:eastAsia="Arial" w:hAnsi="Calibri" w:cs="Arial"/>
          <w:spacing w:val="-1"/>
        </w:rPr>
        <w:t>z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1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-11"/>
        </w:rPr>
        <w:t xml:space="preserve"> 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/</w:t>
      </w:r>
      <w:r w:rsidRPr="007F05C6">
        <w:rPr>
          <w:rFonts w:ascii="Calibri" w:eastAsia="Arial" w:hAnsi="Calibri" w:cs="Arial"/>
          <w:spacing w:val="-1"/>
        </w:rPr>
        <w:t>P</w:t>
      </w:r>
      <w:r w:rsidRPr="007F05C6">
        <w:rPr>
          <w:rFonts w:ascii="Calibri" w:eastAsia="Arial" w:hAnsi="Calibri" w:cs="Arial"/>
          <w:spacing w:val="2"/>
        </w:rPr>
        <w:t>a</w:t>
      </w:r>
      <w:r w:rsidRPr="007F05C6">
        <w:rPr>
          <w:rFonts w:ascii="Calibri" w:eastAsia="Arial" w:hAnsi="Calibri" w:cs="Arial"/>
        </w:rPr>
        <w:t>na</w:t>
      </w:r>
      <w:r w:rsidRPr="007F05C6">
        <w:rPr>
          <w:rFonts w:ascii="Calibri" w:eastAsia="Arial" w:hAnsi="Calibri" w:cs="Arial"/>
          <w:spacing w:val="-10"/>
        </w:rPr>
        <w:t xml:space="preserve"> </w:t>
      </w:r>
      <w:r w:rsidRPr="007F05C6">
        <w:rPr>
          <w:rFonts w:ascii="Calibri" w:eastAsia="Arial" w:hAnsi="Calibri" w:cs="Arial"/>
          <w:spacing w:val="2"/>
        </w:rPr>
        <w:t>d</w:t>
      </w:r>
      <w:r w:rsidRPr="007F05C6">
        <w:rPr>
          <w:rFonts w:ascii="Calibri" w:eastAsia="Arial" w:hAnsi="Calibri" w:cs="Arial"/>
        </w:rPr>
        <w:t>a</w:t>
      </w:r>
      <w:r w:rsidRPr="007F05C6">
        <w:rPr>
          <w:rFonts w:ascii="Calibri" w:eastAsia="Arial" w:hAnsi="Calibri" w:cs="Arial"/>
          <w:spacing w:val="4"/>
        </w:rPr>
        <w:t>n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6"/>
        </w:rPr>
        <w:t xml:space="preserve"> </w:t>
      </w:r>
      <w:r w:rsidRPr="007F05C6">
        <w:rPr>
          <w:rFonts w:ascii="Calibri" w:eastAsia="Arial" w:hAnsi="Calibri" w:cs="Arial"/>
          <w:spacing w:val="-1"/>
        </w:rPr>
        <w:t>o</w:t>
      </w:r>
      <w:r w:rsidRPr="007F05C6">
        <w:rPr>
          <w:rFonts w:ascii="Calibri" w:eastAsia="Arial" w:hAnsi="Calibri" w:cs="Arial"/>
          <w:spacing w:val="3"/>
        </w:rPr>
        <w:t>s</w:t>
      </w:r>
      <w:r w:rsidRPr="007F05C6">
        <w:rPr>
          <w:rFonts w:ascii="Calibri" w:eastAsia="Arial" w:hAnsi="Calibri" w:cs="Arial"/>
        </w:rPr>
        <w:t>o</w:t>
      </w:r>
      <w:r w:rsidRPr="007F05C6">
        <w:rPr>
          <w:rFonts w:ascii="Calibri" w:eastAsia="Arial" w:hAnsi="Calibri" w:cs="Arial"/>
          <w:spacing w:val="-1"/>
        </w:rPr>
        <w:t>b</w:t>
      </w:r>
      <w:r w:rsidRPr="007F05C6">
        <w:rPr>
          <w:rFonts w:ascii="Calibri" w:eastAsia="Arial" w:hAnsi="Calibri" w:cs="Arial"/>
          <w:spacing w:val="2"/>
        </w:rPr>
        <w:t>ow</w:t>
      </w:r>
      <w:r w:rsidRPr="007F05C6">
        <w:rPr>
          <w:rFonts w:ascii="Calibri" w:eastAsia="Arial" w:hAnsi="Calibri" w:cs="Arial"/>
          <w:spacing w:val="-4"/>
        </w:rPr>
        <w:t>y</w:t>
      </w:r>
      <w:r w:rsidRPr="007F05C6">
        <w:rPr>
          <w:rFonts w:ascii="Calibri" w:eastAsia="Arial" w:hAnsi="Calibri" w:cs="Arial"/>
          <w:spacing w:val="1"/>
        </w:rPr>
        <w:t>c</w:t>
      </w:r>
      <w:r w:rsidRPr="007F05C6">
        <w:rPr>
          <w:rFonts w:ascii="Calibri" w:eastAsia="Arial" w:hAnsi="Calibri" w:cs="Arial"/>
        </w:rPr>
        <w:t>h</w:t>
      </w:r>
      <w:r w:rsidRPr="007F05C6">
        <w:rPr>
          <w:rFonts w:ascii="Calibri" w:eastAsia="Arial" w:hAnsi="Calibri" w:cs="Arial"/>
          <w:spacing w:val="-10"/>
        </w:rPr>
        <w:t xml:space="preserve"> </w:t>
      </w:r>
      <w:r w:rsidRPr="007F05C6">
        <w:rPr>
          <w:rFonts w:ascii="Calibri" w:eastAsia="Arial" w:hAnsi="Calibri" w:cs="Arial"/>
          <w:spacing w:val="1"/>
        </w:rPr>
        <w:t>j</w:t>
      </w:r>
      <w:r w:rsidRPr="007F05C6">
        <w:rPr>
          <w:rFonts w:ascii="Calibri" w:eastAsia="Arial" w:hAnsi="Calibri" w:cs="Arial"/>
        </w:rPr>
        <w:t>e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</w:t>
      </w:r>
      <w:r w:rsidRPr="007F05C6">
        <w:rPr>
          <w:rFonts w:ascii="Calibri" w:eastAsia="Arial" w:hAnsi="Calibri" w:cs="Arial"/>
          <w:spacing w:val="-3"/>
        </w:rPr>
        <w:t xml:space="preserve"> </w:t>
      </w:r>
      <w:r w:rsidRPr="007F05C6">
        <w:rPr>
          <w:rFonts w:ascii="Calibri" w:eastAsia="Arial" w:hAnsi="Calibri" w:cs="Arial"/>
          <w:spacing w:val="-1"/>
        </w:rPr>
        <w:t>a</w:t>
      </w:r>
      <w:r w:rsidRPr="007F05C6">
        <w:rPr>
          <w:rFonts w:ascii="Calibri" w:eastAsia="Arial" w:hAnsi="Calibri" w:cs="Arial"/>
          <w:spacing w:val="1"/>
        </w:rPr>
        <w:t>r</w:t>
      </w:r>
      <w:r w:rsidRPr="007F05C6">
        <w:rPr>
          <w:rFonts w:ascii="Calibri" w:eastAsia="Arial" w:hAnsi="Calibri" w:cs="Arial"/>
        </w:rPr>
        <w:t>t.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6</w:t>
      </w:r>
      <w:r w:rsidRPr="007F05C6">
        <w:rPr>
          <w:rFonts w:ascii="Calibri" w:eastAsia="Arial" w:hAnsi="Calibri" w:cs="Arial"/>
          <w:spacing w:val="-1"/>
        </w:rPr>
        <w:t xml:space="preserve"> u</w:t>
      </w:r>
      <w:r w:rsidRPr="007F05C6">
        <w:rPr>
          <w:rFonts w:ascii="Calibri" w:eastAsia="Arial" w:hAnsi="Calibri" w:cs="Arial"/>
          <w:spacing w:val="1"/>
        </w:rPr>
        <w:t>s</w:t>
      </w:r>
      <w:r w:rsidRPr="007F05C6">
        <w:rPr>
          <w:rFonts w:ascii="Calibri" w:eastAsia="Arial" w:hAnsi="Calibri" w:cs="Arial"/>
        </w:rPr>
        <w:t>t.</w:t>
      </w:r>
      <w:r w:rsidRPr="007F05C6">
        <w:rPr>
          <w:rFonts w:ascii="Calibri" w:eastAsia="Arial" w:hAnsi="Calibri" w:cs="Arial"/>
          <w:spacing w:val="6"/>
        </w:rPr>
        <w:t xml:space="preserve"> </w:t>
      </w:r>
      <w:r w:rsidRPr="007F05C6">
        <w:rPr>
          <w:rFonts w:ascii="Calibri" w:eastAsia="Arial" w:hAnsi="Calibri" w:cs="Arial"/>
        </w:rPr>
        <w:t>1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  <w:spacing w:val="1"/>
        </w:rPr>
        <w:t>l</w:t>
      </w:r>
      <w:r w:rsidRPr="007F05C6">
        <w:rPr>
          <w:rFonts w:ascii="Calibri" w:eastAsia="Arial" w:hAnsi="Calibri" w:cs="Arial"/>
          <w:spacing w:val="-1"/>
        </w:rPr>
        <w:t>i</w:t>
      </w:r>
      <w:r w:rsidRPr="007F05C6">
        <w:rPr>
          <w:rFonts w:ascii="Calibri" w:eastAsia="Arial" w:hAnsi="Calibri" w:cs="Arial"/>
          <w:spacing w:val="2"/>
        </w:rPr>
        <w:t>t</w:t>
      </w:r>
      <w:r w:rsidRPr="007F05C6">
        <w:rPr>
          <w:rFonts w:ascii="Calibri" w:eastAsia="Arial" w:hAnsi="Calibri" w:cs="Arial"/>
        </w:rPr>
        <w:t>.</w:t>
      </w:r>
      <w:r w:rsidRPr="007F05C6">
        <w:rPr>
          <w:rFonts w:ascii="Calibri" w:eastAsia="Arial" w:hAnsi="Calibri" w:cs="Arial"/>
          <w:spacing w:val="-2"/>
        </w:rPr>
        <w:t xml:space="preserve"> </w:t>
      </w:r>
      <w:r w:rsidRPr="007F05C6">
        <w:rPr>
          <w:rFonts w:ascii="Calibri" w:eastAsia="Arial" w:hAnsi="Calibri" w:cs="Arial"/>
        </w:rPr>
        <w:t>c</w:t>
      </w:r>
      <w:r w:rsidRPr="007F05C6">
        <w:rPr>
          <w:rFonts w:ascii="Calibri" w:eastAsia="Arial" w:hAnsi="Calibri" w:cs="Arial"/>
          <w:spacing w:val="-1"/>
        </w:rPr>
        <w:t xml:space="preserve"> </w:t>
      </w:r>
      <w:r w:rsidRPr="007F05C6">
        <w:rPr>
          <w:rFonts w:ascii="Calibri" w:eastAsia="Arial" w:hAnsi="Calibri" w:cs="Arial"/>
        </w:rPr>
        <w:t>R</w:t>
      </w:r>
      <w:r w:rsidRPr="007F05C6">
        <w:rPr>
          <w:rFonts w:ascii="Calibri" w:eastAsia="Arial" w:hAnsi="Calibri" w:cs="Arial"/>
          <w:spacing w:val="1"/>
        </w:rPr>
        <w:t>O</w:t>
      </w:r>
      <w:r w:rsidRPr="007F05C6">
        <w:rPr>
          <w:rFonts w:ascii="Calibri" w:eastAsia="Arial" w:hAnsi="Calibri" w:cs="Arial"/>
        </w:rPr>
        <w:t>D</w:t>
      </w:r>
      <w:r w:rsidRPr="007F05C6">
        <w:rPr>
          <w:rFonts w:ascii="Calibri" w:eastAsia="Arial" w:hAnsi="Calibri" w:cs="Arial"/>
          <w:spacing w:val="3"/>
        </w:rPr>
        <w:t>O</w:t>
      </w:r>
      <w:r w:rsidRPr="007F05C6">
        <w:rPr>
          <w:rFonts w:ascii="Calibri" w:eastAsia="Arial" w:hAnsi="Calibri" w:cs="Arial"/>
        </w:rPr>
        <w:t>.</w:t>
      </w:r>
    </w:p>
    <w:p w14:paraId="0024CFE4" w14:textId="3BA675A6" w:rsidR="007F05C6" w:rsidRPr="007F05C6" w:rsidRDefault="007F05C6" w:rsidP="007F05C6">
      <w:pPr>
        <w:widowControl w:val="0"/>
        <w:tabs>
          <w:tab w:val="left" w:pos="284"/>
        </w:tabs>
        <w:spacing w:after="120" w:line="240" w:lineRule="auto"/>
        <w:ind w:left="284" w:hanging="284"/>
        <w:jc w:val="both"/>
        <w:rPr>
          <w:rFonts w:ascii="Calibri" w:eastAsia="Arial" w:hAnsi="Calibri" w:cs="Arial"/>
        </w:rPr>
      </w:pPr>
      <w:r w:rsidRPr="007F05C6">
        <w:rPr>
          <w:rFonts w:ascii="Calibri" w:eastAsia="Arial" w:hAnsi="Calibri" w:cs="Arial"/>
          <w:b/>
          <w:bCs/>
          <w:i/>
          <w:position w:val="9"/>
        </w:rPr>
        <w:t>*</w:t>
      </w:r>
      <w:r w:rsidRPr="007F05C6">
        <w:rPr>
          <w:rFonts w:ascii="Calibri" w:eastAsia="Arial" w:hAnsi="Calibri" w:cs="Arial"/>
          <w:b/>
          <w:bCs/>
          <w:i/>
          <w:spacing w:val="28"/>
          <w:position w:val="9"/>
        </w:rPr>
        <w:t xml:space="preserve"> </w:t>
      </w:r>
      <w:r w:rsidRPr="007F05C6">
        <w:rPr>
          <w:rFonts w:ascii="Calibri" w:eastAsia="Arial" w:hAnsi="Calibri" w:cs="Arial"/>
          <w:b/>
          <w:bCs/>
          <w:i/>
          <w:spacing w:val="28"/>
          <w:position w:val="9"/>
        </w:rPr>
        <w:tab/>
      </w:r>
      <w:r w:rsidRPr="007F05C6">
        <w:rPr>
          <w:rFonts w:ascii="Calibri" w:eastAsia="Arial" w:hAnsi="Calibri" w:cs="Arial"/>
          <w:b/>
          <w:bCs/>
          <w:i/>
        </w:rPr>
        <w:t>W</w:t>
      </w:r>
      <w:r w:rsidRPr="007F05C6">
        <w:rPr>
          <w:rFonts w:ascii="Calibri" w:eastAsia="Arial" w:hAnsi="Calibri" w:cs="Arial"/>
          <w:b/>
          <w:bCs/>
          <w:i/>
          <w:spacing w:val="1"/>
        </w:rPr>
        <w:t>y</w:t>
      </w:r>
      <w:r w:rsidRPr="007F05C6">
        <w:rPr>
          <w:rFonts w:ascii="Calibri" w:eastAsia="Arial" w:hAnsi="Calibri" w:cs="Arial"/>
          <w:b/>
          <w:bCs/>
          <w:i/>
        </w:rPr>
        <w:t>j</w:t>
      </w:r>
      <w:r w:rsidRPr="007F05C6">
        <w:rPr>
          <w:rFonts w:ascii="Calibri" w:eastAsia="Arial" w:hAnsi="Calibri" w:cs="Arial"/>
          <w:b/>
          <w:bCs/>
          <w:i/>
          <w:spacing w:val="1"/>
        </w:rPr>
        <w:t>aś</w:t>
      </w:r>
      <w:r w:rsidRPr="007F05C6">
        <w:rPr>
          <w:rFonts w:ascii="Calibri" w:eastAsia="Arial" w:hAnsi="Calibri" w:cs="Arial"/>
          <w:b/>
          <w:bCs/>
          <w:i/>
        </w:rPr>
        <w:t>n</w:t>
      </w:r>
      <w:r w:rsidRPr="007F05C6">
        <w:rPr>
          <w:rFonts w:ascii="Calibri" w:eastAsia="Arial" w:hAnsi="Calibri" w:cs="Arial"/>
          <w:b/>
          <w:bCs/>
          <w:i/>
          <w:spacing w:val="1"/>
        </w:rPr>
        <w:t>ie</w:t>
      </w:r>
      <w:r w:rsidRPr="007F05C6">
        <w:rPr>
          <w:rFonts w:ascii="Calibri" w:eastAsia="Arial" w:hAnsi="Calibri" w:cs="Arial"/>
          <w:b/>
          <w:bCs/>
          <w:i/>
        </w:rPr>
        <w:t>n</w:t>
      </w:r>
      <w:r w:rsidRPr="007F05C6">
        <w:rPr>
          <w:rFonts w:ascii="Calibri" w:eastAsia="Arial" w:hAnsi="Calibri" w:cs="Arial"/>
          <w:b/>
          <w:bCs/>
          <w:i/>
          <w:spacing w:val="-2"/>
        </w:rPr>
        <w:t>i</w:t>
      </w:r>
      <w:r w:rsidRPr="007F05C6">
        <w:rPr>
          <w:rFonts w:ascii="Calibri" w:eastAsia="Arial" w:hAnsi="Calibri" w:cs="Arial"/>
          <w:b/>
          <w:bCs/>
          <w:i/>
          <w:spacing w:val="1"/>
        </w:rPr>
        <w:t xml:space="preserve">e: 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  <w:spacing w:val="1"/>
        </w:rPr>
        <w:t>ko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ys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ani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</w:rPr>
        <w:t>z</w:t>
      </w:r>
      <w:r w:rsidRPr="007F05C6">
        <w:rPr>
          <w:rFonts w:ascii="Calibri" w:eastAsia="Arial" w:hAnsi="Calibri" w:cs="Arial"/>
          <w:i/>
          <w:spacing w:val="25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wa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2"/>
        </w:rPr>
        <w:t>d</w:t>
      </w:r>
      <w:r w:rsidRPr="007F05C6">
        <w:rPr>
          <w:rFonts w:ascii="Calibri" w:eastAsia="Arial" w:hAnsi="Calibri" w:cs="Arial"/>
          <w:i/>
        </w:rPr>
        <w:t>o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</w:rPr>
        <w:t>wa</w:t>
      </w:r>
      <w:r w:rsidRPr="007F05C6">
        <w:rPr>
          <w:rFonts w:ascii="Calibri" w:eastAsia="Arial" w:hAnsi="Calibri" w:cs="Arial"/>
          <w:i/>
          <w:spacing w:val="-1"/>
        </w:rPr>
        <w:t>n</w:t>
      </w:r>
      <w:r w:rsidRPr="007F05C6">
        <w:rPr>
          <w:rFonts w:ascii="Calibri" w:eastAsia="Arial" w:hAnsi="Calibri" w:cs="Arial"/>
          <w:i/>
          <w:spacing w:val="1"/>
        </w:rPr>
        <w:t>i</w:t>
      </w:r>
      <w:r w:rsidRPr="007F05C6">
        <w:rPr>
          <w:rFonts w:ascii="Calibri" w:eastAsia="Arial" w:hAnsi="Calibri" w:cs="Arial"/>
          <w:i/>
        </w:rPr>
        <w:t>a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  <w:spacing w:val="1"/>
        </w:rPr>
        <w:t>i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27"/>
        </w:rPr>
        <w:t xml:space="preserve"> 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3"/>
        </w:rPr>
        <w:t>o</w:t>
      </w:r>
      <w:r w:rsidRPr="007F05C6">
        <w:rPr>
          <w:rFonts w:ascii="Calibri" w:eastAsia="Arial" w:hAnsi="Calibri" w:cs="Arial"/>
          <w:i/>
          <w:spacing w:val="-6"/>
        </w:rPr>
        <w:t>ż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sku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ko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-2"/>
        </w:rPr>
        <w:t>a</w:t>
      </w:r>
      <w:r w:rsidRPr="007F05C6">
        <w:rPr>
          <w:rFonts w:ascii="Calibri" w:eastAsia="Arial" w:hAnsi="Calibri" w:cs="Arial"/>
          <w:i/>
        </w:rPr>
        <w:t>ć</w:t>
      </w:r>
      <w:r w:rsidRPr="007F05C6">
        <w:rPr>
          <w:rFonts w:ascii="Calibri" w:eastAsia="Arial" w:hAnsi="Calibri" w:cs="Arial"/>
          <w:i/>
          <w:spacing w:val="32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1"/>
        </w:rPr>
        <w:t>ian</w:t>
      </w:r>
      <w:r w:rsidRPr="007F05C6">
        <w:rPr>
          <w:rFonts w:ascii="Calibri" w:eastAsia="Arial" w:hAnsi="Calibri" w:cs="Arial"/>
          <w:i/>
        </w:rPr>
        <w:t>ą</w:t>
      </w:r>
      <w:r w:rsidRPr="007F05C6">
        <w:rPr>
          <w:rFonts w:ascii="Calibri" w:eastAsia="Arial" w:hAnsi="Calibri" w:cs="Arial"/>
          <w:i/>
          <w:spacing w:val="37"/>
        </w:rPr>
        <w:t xml:space="preserve"> 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1"/>
        </w:rPr>
        <w:t>y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  <w:spacing w:val="1"/>
        </w:rPr>
        <w:t>ik</w:t>
      </w:r>
      <w:r w:rsidRPr="007F05C6">
        <w:rPr>
          <w:rFonts w:ascii="Calibri" w:eastAsia="Arial" w:hAnsi="Calibri" w:cs="Arial"/>
          <w:i/>
        </w:rPr>
        <w:t>u</w:t>
      </w:r>
      <w:r w:rsidRPr="007F05C6">
        <w:rPr>
          <w:rFonts w:ascii="Calibri" w:eastAsia="Arial" w:hAnsi="Calibri" w:cs="Arial"/>
          <w:i/>
          <w:spacing w:val="2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po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ępo</w:t>
      </w:r>
      <w:r w:rsidRPr="007F05C6">
        <w:rPr>
          <w:rFonts w:ascii="Calibri" w:eastAsia="Arial" w:hAnsi="Calibri" w:cs="Arial"/>
          <w:i/>
          <w:spacing w:val="-3"/>
        </w:rPr>
        <w:t>w</w:t>
      </w:r>
      <w:r w:rsidRPr="007F05C6">
        <w:rPr>
          <w:rFonts w:ascii="Calibri" w:eastAsia="Arial" w:hAnsi="Calibri" w:cs="Arial"/>
          <w:i/>
          <w:spacing w:val="1"/>
        </w:rPr>
        <w:t>an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</w:rPr>
        <w:t>a o</w:t>
      </w:r>
      <w:r w:rsidR="00A60E59">
        <w:rPr>
          <w:rFonts w:ascii="Calibri" w:eastAsia="Arial" w:hAnsi="Calibri" w:cs="Arial"/>
          <w:i/>
          <w:spacing w:val="3"/>
        </w:rPr>
        <w:t> </w:t>
      </w:r>
      <w:r w:rsidRPr="007F05C6">
        <w:rPr>
          <w:rFonts w:ascii="Calibri" w:eastAsia="Arial" w:hAnsi="Calibri" w:cs="Arial"/>
          <w:i/>
          <w:spacing w:val="1"/>
        </w:rPr>
        <w:t>ud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ieleni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6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1"/>
        </w:rPr>
        <w:t>ó</w:t>
      </w:r>
      <w:r w:rsidRPr="007F05C6">
        <w:rPr>
          <w:rFonts w:ascii="Calibri" w:eastAsia="Arial" w:hAnsi="Calibri" w:cs="Arial"/>
          <w:i/>
        </w:rPr>
        <w:t>wi</w:t>
      </w:r>
      <w:r w:rsidRPr="007F05C6">
        <w:rPr>
          <w:rFonts w:ascii="Calibri" w:eastAsia="Arial" w:hAnsi="Calibri" w:cs="Arial"/>
          <w:i/>
          <w:spacing w:val="1"/>
        </w:rPr>
        <w:t>eni</w:t>
      </w:r>
      <w:r w:rsidRPr="007F05C6">
        <w:rPr>
          <w:rFonts w:ascii="Calibri" w:eastAsia="Arial" w:hAnsi="Calibri" w:cs="Arial"/>
          <w:i/>
        </w:rPr>
        <w:t>a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-2"/>
        </w:rPr>
        <w:t>u</w:t>
      </w:r>
      <w:r w:rsidRPr="007F05C6">
        <w:rPr>
          <w:rFonts w:ascii="Calibri" w:eastAsia="Arial" w:hAnsi="Calibri" w:cs="Arial"/>
          <w:i/>
          <w:spacing w:val="1"/>
        </w:rPr>
        <w:t>bl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3"/>
        </w:rPr>
        <w:t>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neg</w:t>
      </w:r>
      <w:r w:rsidRPr="007F05C6">
        <w:rPr>
          <w:rFonts w:ascii="Calibri" w:eastAsia="Arial" w:hAnsi="Calibri" w:cs="Arial"/>
          <w:i/>
        </w:rPr>
        <w:t>o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an</w:t>
      </w:r>
      <w:r w:rsidRPr="007F05C6">
        <w:rPr>
          <w:rFonts w:ascii="Calibri" w:eastAsia="Arial" w:hAnsi="Calibri" w:cs="Arial"/>
          <w:i/>
        </w:rPr>
        <w:t>i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-4"/>
        </w:rPr>
        <w:t>z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1"/>
        </w:rPr>
        <w:t>ian</w:t>
      </w:r>
      <w:r w:rsidRPr="007F05C6">
        <w:rPr>
          <w:rFonts w:ascii="Calibri" w:eastAsia="Arial" w:hAnsi="Calibri" w:cs="Arial"/>
          <w:i/>
        </w:rPr>
        <w:t>ą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-2"/>
        </w:rPr>
        <w:t>o</w:t>
      </w:r>
      <w:r w:rsidRPr="007F05C6">
        <w:rPr>
          <w:rFonts w:ascii="Calibri" w:eastAsia="Arial" w:hAnsi="Calibri" w:cs="Arial"/>
          <w:i/>
          <w:spacing w:val="1"/>
        </w:rPr>
        <w:t>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-1"/>
        </w:rPr>
        <w:t>a</w:t>
      </w:r>
      <w:r w:rsidRPr="007F05C6">
        <w:rPr>
          <w:rFonts w:ascii="Calibri" w:eastAsia="Arial" w:hAnsi="Calibri" w:cs="Arial"/>
          <w:i/>
          <w:spacing w:val="1"/>
        </w:rPr>
        <w:t>no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</w:rPr>
        <w:t>ń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u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</w:rPr>
        <w:t>wy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2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ak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esi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  <w:spacing w:val="1"/>
        </w:rPr>
        <w:t>ie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go</w:t>
      </w:r>
      <w:r w:rsidRPr="007F05C6">
        <w:rPr>
          <w:rFonts w:ascii="Calibri" w:eastAsia="Arial" w:hAnsi="Calibri" w:cs="Arial"/>
          <w:i/>
          <w:spacing w:val="3"/>
        </w:rPr>
        <w:t>d</w:t>
      </w:r>
      <w:r w:rsidRPr="007F05C6">
        <w:rPr>
          <w:rFonts w:ascii="Calibri" w:eastAsia="Arial" w:hAnsi="Calibri" w:cs="Arial"/>
          <w:i/>
          <w:spacing w:val="1"/>
        </w:rPr>
        <w:t>ny</w:t>
      </w:r>
      <w:r w:rsidRPr="007F05C6">
        <w:rPr>
          <w:rFonts w:ascii="Calibri" w:eastAsia="Arial" w:hAnsi="Calibri" w:cs="Arial"/>
          <w:i/>
        </w:rPr>
        <w:t>m</w:t>
      </w:r>
      <w:r w:rsidRPr="007F05C6">
        <w:rPr>
          <w:rFonts w:ascii="Calibri" w:eastAsia="Arial" w:hAnsi="Calibri" w:cs="Arial"/>
          <w:i/>
          <w:spacing w:val="4"/>
        </w:rPr>
        <w:t xml:space="preserve"> </w:t>
      </w:r>
      <w:r w:rsidRPr="007F05C6">
        <w:rPr>
          <w:rFonts w:ascii="Calibri" w:eastAsia="Arial" w:hAnsi="Calibri" w:cs="Arial"/>
          <w:i/>
        </w:rPr>
        <w:t>z</w:t>
      </w:r>
      <w:r w:rsidRPr="007F05C6">
        <w:rPr>
          <w:rFonts w:ascii="Calibri" w:eastAsia="Arial" w:hAnsi="Calibri" w:cs="Arial"/>
          <w:i/>
          <w:spacing w:val="-3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us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wą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2"/>
        </w:rPr>
        <w:t>P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</w:rPr>
        <w:t xml:space="preserve">p 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3"/>
        </w:rPr>
        <w:t>a</w:t>
      </w:r>
      <w:r w:rsidRPr="007F05C6">
        <w:rPr>
          <w:rFonts w:ascii="Calibri" w:eastAsia="Arial" w:hAnsi="Calibri" w:cs="Arial"/>
          <w:i/>
        </w:rPr>
        <w:t>z</w:t>
      </w:r>
      <w:r w:rsidRPr="007F05C6">
        <w:rPr>
          <w:rFonts w:ascii="Calibri" w:eastAsia="Arial" w:hAnsi="Calibri" w:cs="Arial"/>
          <w:i/>
          <w:spacing w:val="-6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ni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1"/>
        </w:rPr>
        <w:t xml:space="preserve"> 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  <w:spacing w:val="3"/>
        </w:rPr>
        <w:t>o</w:t>
      </w:r>
      <w:r w:rsidRPr="007F05C6">
        <w:rPr>
          <w:rFonts w:ascii="Calibri" w:eastAsia="Arial" w:hAnsi="Calibri" w:cs="Arial"/>
          <w:i/>
          <w:spacing w:val="-6"/>
        </w:rPr>
        <w:t>ż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1"/>
        </w:rPr>
        <w:t xml:space="preserve"> na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u</w:t>
      </w:r>
      <w:r w:rsidRPr="007F05C6">
        <w:rPr>
          <w:rFonts w:ascii="Calibri" w:eastAsia="Arial" w:hAnsi="Calibri" w:cs="Arial"/>
          <w:i/>
          <w:spacing w:val="3"/>
        </w:rPr>
        <w:t>s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ć</w:t>
      </w:r>
      <w:r w:rsidRPr="007F05C6">
        <w:rPr>
          <w:rFonts w:ascii="Calibri" w:eastAsia="Arial" w:hAnsi="Calibri" w:cs="Arial"/>
          <w:i/>
          <w:spacing w:val="1"/>
        </w:rPr>
        <w:t xml:space="preserve"> in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eg</w:t>
      </w:r>
      <w:r w:rsidRPr="007F05C6">
        <w:rPr>
          <w:rFonts w:ascii="Calibri" w:eastAsia="Arial" w:hAnsi="Calibri" w:cs="Arial"/>
          <w:i/>
          <w:spacing w:val="-2"/>
        </w:rPr>
        <w:t>r</w:t>
      </w:r>
      <w:r w:rsidRPr="007F05C6">
        <w:rPr>
          <w:rFonts w:ascii="Calibri" w:eastAsia="Arial" w:hAnsi="Calibri" w:cs="Arial"/>
          <w:i/>
          <w:spacing w:val="1"/>
        </w:rPr>
        <w:t>aln</w:t>
      </w:r>
      <w:r w:rsidRPr="007F05C6">
        <w:rPr>
          <w:rFonts w:ascii="Calibri" w:eastAsia="Arial" w:hAnsi="Calibri" w:cs="Arial"/>
          <w:i/>
          <w:spacing w:val="-2"/>
        </w:rPr>
        <w:t>o</w:t>
      </w:r>
      <w:r w:rsidRPr="007F05C6">
        <w:rPr>
          <w:rFonts w:ascii="Calibri" w:eastAsia="Arial" w:hAnsi="Calibri" w:cs="Arial"/>
          <w:i/>
          <w:spacing w:val="1"/>
        </w:rPr>
        <w:t>ś</w:t>
      </w:r>
      <w:r w:rsidRPr="007F05C6">
        <w:rPr>
          <w:rFonts w:ascii="Calibri" w:eastAsia="Arial" w:hAnsi="Calibri" w:cs="Arial"/>
          <w:i/>
          <w:spacing w:val="-1"/>
        </w:rPr>
        <w:t>c</w:t>
      </w:r>
      <w:r w:rsidRPr="007F05C6">
        <w:rPr>
          <w:rFonts w:ascii="Calibri" w:eastAsia="Arial" w:hAnsi="Calibri" w:cs="Arial"/>
          <w:i/>
        </w:rPr>
        <w:t>i</w:t>
      </w:r>
      <w:r w:rsidRPr="007F05C6">
        <w:rPr>
          <w:rFonts w:ascii="Calibri" w:eastAsia="Arial" w:hAnsi="Calibri" w:cs="Arial"/>
          <w:i/>
          <w:spacing w:val="1"/>
        </w:rPr>
        <w:t xml:space="preserve"> p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2"/>
        </w:rPr>
        <w:t>t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1"/>
        </w:rPr>
        <w:t>k</w:t>
      </w:r>
      <w:r w:rsidRPr="007F05C6">
        <w:rPr>
          <w:rFonts w:ascii="Calibri" w:eastAsia="Arial" w:hAnsi="Calibri" w:cs="Arial"/>
          <w:i/>
          <w:spacing w:val="1"/>
        </w:rPr>
        <w:t>oł</w:t>
      </w:r>
      <w:r w:rsidRPr="007F05C6">
        <w:rPr>
          <w:rFonts w:ascii="Calibri" w:eastAsia="Arial" w:hAnsi="Calibri" w:cs="Arial"/>
          <w:i/>
        </w:rPr>
        <w:t>u</w:t>
      </w:r>
      <w:r w:rsidRPr="007F05C6">
        <w:rPr>
          <w:rFonts w:ascii="Calibri" w:eastAsia="Arial" w:hAnsi="Calibri" w:cs="Arial"/>
          <w:i/>
          <w:spacing w:val="-1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3"/>
        </w:rPr>
        <w:t>a</w:t>
      </w:r>
      <w:r w:rsidRPr="007F05C6">
        <w:rPr>
          <w:rFonts w:ascii="Calibri" w:eastAsia="Arial" w:hAnsi="Calibri" w:cs="Arial"/>
          <w:i/>
        </w:rPr>
        <w:t>z</w:t>
      </w:r>
      <w:r w:rsidRPr="007F05C6">
        <w:rPr>
          <w:rFonts w:ascii="Calibri" w:eastAsia="Arial" w:hAnsi="Calibri" w:cs="Arial"/>
          <w:i/>
          <w:spacing w:val="-6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jeg</w:t>
      </w:r>
      <w:r w:rsidRPr="007F05C6">
        <w:rPr>
          <w:rFonts w:ascii="Calibri" w:eastAsia="Arial" w:hAnsi="Calibri" w:cs="Arial"/>
          <w:i/>
        </w:rPr>
        <w:t>o</w:t>
      </w:r>
      <w:r w:rsidRPr="007F05C6">
        <w:rPr>
          <w:rFonts w:ascii="Calibri" w:eastAsia="Arial" w:hAnsi="Calibri" w:cs="Arial"/>
          <w:i/>
          <w:spacing w:val="3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ałą</w:t>
      </w:r>
      <w:r w:rsidRPr="007F05C6">
        <w:rPr>
          <w:rFonts w:ascii="Calibri" w:eastAsia="Arial" w:hAnsi="Calibri" w:cs="Arial"/>
          <w:i/>
          <w:spacing w:val="3"/>
        </w:rPr>
        <w:t>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nikó</w:t>
      </w:r>
      <w:r w:rsidRPr="007F05C6">
        <w:rPr>
          <w:rFonts w:ascii="Calibri" w:eastAsia="Arial" w:hAnsi="Calibri" w:cs="Arial"/>
          <w:i/>
        </w:rPr>
        <w:t>w.</w:t>
      </w:r>
    </w:p>
    <w:p w14:paraId="1F4802B2" w14:textId="20BD2433" w:rsidR="007F05C6" w:rsidRDefault="007F05C6" w:rsidP="007F05C6">
      <w:pPr>
        <w:widowControl w:val="0"/>
        <w:pBdr>
          <w:bottom w:val="single" w:sz="12" w:space="1" w:color="auto"/>
        </w:pBdr>
        <w:tabs>
          <w:tab w:val="left" w:pos="284"/>
        </w:tabs>
        <w:spacing w:after="120" w:line="240" w:lineRule="auto"/>
        <w:ind w:left="284" w:hanging="284"/>
        <w:jc w:val="both"/>
        <w:rPr>
          <w:rFonts w:ascii="Calibri" w:eastAsia="Arial" w:hAnsi="Calibri" w:cs="Arial"/>
          <w:i/>
        </w:rPr>
      </w:pPr>
      <w:r w:rsidRPr="007F05C6">
        <w:rPr>
          <w:rFonts w:ascii="Calibri" w:eastAsia="Arial" w:hAnsi="Calibri" w:cs="Arial"/>
          <w:b/>
          <w:bCs/>
          <w:i/>
          <w:spacing w:val="-1"/>
          <w:position w:val="9"/>
        </w:rPr>
        <w:t>*</w:t>
      </w:r>
      <w:r w:rsidRPr="007F05C6">
        <w:rPr>
          <w:rFonts w:ascii="Calibri" w:eastAsia="Arial" w:hAnsi="Calibri" w:cs="Arial"/>
          <w:b/>
          <w:bCs/>
          <w:i/>
          <w:position w:val="9"/>
        </w:rPr>
        <w:t xml:space="preserve">* </w:t>
      </w:r>
      <w:r w:rsidRPr="007F05C6">
        <w:rPr>
          <w:rFonts w:ascii="Calibri" w:eastAsia="Arial" w:hAnsi="Calibri" w:cs="Arial"/>
          <w:b/>
          <w:bCs/>
          <w:i/>
          <w:position w:val="9"/>
        </w:rPr>
        <w:tab/>
      </w:r>
      <w:r w:rsidRPr="007F05C6">
        <w:rPr>
          <w:rFonts w:ascii="Calibri" w:eastAsia="Arial" w:hAnsi="Calibri" w:cs="Arial"/>
          <w:b/>
          <w:bCs/>
          <w:i/>
        </w:rPr>
        <w:t>W</w:t>
      </w:r>
      <w:r w:rsidRPr="007F05C6">
        <w:rPr>
          <w:rFonts w:ascii="Calibri" w:eastAsia="Arial" w:hAnsi="Calibri" w:cs="Arial"/>
          <w:b/>
          <w:bCs/>
          <w:i/>
          <w:spacing w:val="1"/>
        </w:rPr>
        <w:t>y</w:t>
      </w:r>
      <w:r w:rsidRPr="007F05C6">
        <w:rPr>
          <w:rFonts w:ascii="Calibri" w:eastAsia="Arial" w:hAnsi="Calibri" w:cs="Arial"/>
          <w:b/>
          <w:bCs/>
          <w:i/>
        </w:rPr>
        <w:t>j</w:t>
      </w:r>
      <w:r w:rsidRPr="007F05C6">
        <w:rPr>
          <w:rFonts w:ascii="Calibri" w:eastAsia="Arial" w:hAnsi="Calibri" w:cs="Arial"/>
          <w:b/>
          <w:bCs/>
          <w:i/>
          <w:spacing w:val="1"/>
        </w:rPr>
        <w:t>aś</w:t>
      </w:r>
      <w:r w:rsidRPr="007F05C6">
        <w:rPr>
          <w:rFonts w:ascii="Calibri" w:eastAsia="Arial" w:hAnsi="Calibri" w:cs="Arial"/>
          <w:b/>
          <w:bCs/>
          <w:i/>
        </w:rPr>
        <w:t>n</w:t>
      </w:r>
      <w:r w:rsidRPr="007F05C6">
        <w:rPr>
          <w:rFonts w:ascii="Calibri" w:eastAsia="Arial" w:hAnsi="Calibri" w:cs="Arial"/>
          <w:b/>
          <w:bCs/>
          <w:i/>
          <w:spacing w:val="1"/>
        </w:rPr>
        <w:t>ie</w:t>
      </w:r>
      <w:r w:rsidRPr="007F05C6">
        <w:rPr>
          <w:rFonts w:ascii="Calibri" w:eastAsia="Arial" w:hAnsi="Calibri" w:cs="Arial"/>
          <w:b/>
          <w:bCs/>
          <w:i/>
        </w:rPr>
        <w:t>n</w:t>
      </w:r>
      <w:r w:rsidRPr="007F05C6">
        <w:rPr>
          <w:rFonts w:ascii="Calibri" w:eastAsia="Arial" w:hAnsi="Calibri" w:cs="Arial"/>
          <w:b/>
          <w:bCs/>
          <w:i/>
          <w:spacing w:val="1"/>
        </w:rPr>
        <w:t>ie</w:t>
      </w:r>
      <w:r w:rsidRPr="007F05C6">
        <w:rPr>
          <w:rFonts w:ascii="Calibri" w:eastAsia="Arial" w:hAnsi="Calibri" w:cs="Arial"/>
          <w:b/>
          <w:bCs/>
          <w:i/>
        </w:rPr>
        <w:t xml:space="preserve">: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-2"/>
        </w:rPr>
        <w:t>r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 xml:space="preserve">wo </w:t>
      </w:r>
      <w:r w:rsidRPr="007F05C6">
        <w:rPr>
          <w:rFonts w:ascii="Calibri" w:eastAsia="Arial" w:hAnsi="Calibri" w:cs="Arial"/>
          <w:i/>
          <w:spacing w:val="1"/>
        </w:rPr>
        <w:t>d</w:t>
      </w:r>
      <w:r w:rsidRPr="007F05C6">
        <w:rPr>
          <w:rFonts w:ascii="Calibri" w:eastAsia="Arial" w:hAnsi="Calibri" w:cs="Arial"/>
          <w:i/>
        </w:rPr>
        <w:t xml:space="preserve">o </w:t>
      </w:r>
      <w:r w:rsidRPr="007F05C6">
        <w:rPr>
          <w:rFonts w:ascii="Calibri" w:eastAsia="Arial" w:hAnsi="Calibri" w:cs="Arial"/>
          <w:i/>
          <w:spacing w:val="1"/>
        </w:rPr>
        <w:t>og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an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3"/>
        </w:rPr>
        <w:t>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eni</w:t>
      </w:r>
      <w:r w:rsidRPr="007F05C6">
        <w:rPr>
          <w:rFonts w:ascii="Calibri" w:eastAsia="Arial" w:hAnsi="Calibri" w:cs="Arial"/>
          <w:i/>
        </w:rPr>
        <w:t xml:space="preserve">a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2"/>
        </w:rPr>
        <w:t>r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</w:rPr>
        <w:t>tw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  <w:spacing w:val="2"/>
        </w:rPr>
        <w:t>r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an</w:t>
      </w:r>
      <w:r w:rsidRPr="007F05C6">
        <w:rPr>
          <w:rFonts w:ascii="Calibri" w:eastAsia="Arial" w:hAnsi="Calibri" w:cs="Arial"/>
          <w:i/>
          <w:spacing w:val="3"/>
        </w:rPr>
        <w:t>i</w:t>
      </w:r>
      <w:r w:rsidRPr="007F05C6">
        <w:rPr>
          <w:rFonts w:ascii="Calibri" w:eastAsia="Arial" w:hAnsi="Calibri" w:cs="Arial"/>
          <w:i/>
        </w:rPr>
        <w:t xml:space="preserve">a </w:t>
      </w:r>
      <w:r w:rsidRPr="007F05C6">
        <w:rPr>
          <w:rFonts w:ascii="Calibri" w:eastAsia="Arial" w:hAnsi="Calibri" w:cs="Arial"/>
          <w:i/>
          <w:spacing w:val="1"/>
        </w:rPr>
        <w:t>ni</w:t>
      </w:r>
      <w:r w:rsidRPr="007F05C6">
        <w:rPr>
          <w:rFonts w:ascii="Calibri" w:eastAsia="Arial" w:hAnsi="Calibri" w:cs="Arial"/>
          <w:i/>
        </w:rPr>
        <w:t xml:space="preserve">e </w:t>
      </w:r>
      <w:r w:rsidRPr="007F05C6">
        <w:rPr>
          <w:rFonts w:ascii="Calibri" w:eastAsia="Arial" w:hAnsi="Calibri" w:cs="Arial"/>
          <w:i/>
          <w:spacing w:val="-1"/>
        </w:rPr>
        <w:t>m</w:t>
      </w:r>
      <w:r w:rsidRPr="007F05C6">
        <w:rPr>
          <w:rFonts w:ascii="Calibri" w:eastAsia="Arial" w:hAnsi="Calibri" w:cs="Arial"/>
          <w:i/>
        </w:rPr>
        <w:t xml:space="preserve">a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oso</w:t>
      </w:r>
      <w:r w:rsidRPr="007F05C6">
        <w:rPr>
          <w:rFonts w:ascii="Calibri" w:eastAsia="Arial" w:hAnsi="Calibri" w:cs="Arial"/>
          <w:i/>
          <w:spacing w:val="-3"/>
        </w:rPr>
        <w:t>w</w:t>
      </w:r>
      <w:r w:rsidRPr="007F05C6">
        <w:rPr>
          <w:rFonts w:ascii="Calibri" w:eastAsia="Arial" w:hAnsi="Calibri" w:cs="Arial"/>
          <w:i/>
          <w:spacing w:val="1"/>
        </w:rPr>
        <w:t>an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</w:rPr>
        <w:t xml:space="preserve">a w </w:t>
      </w:r>
      <w:r w:rsidRPr="007F05C6">
        <w:rPr>
          <w:rFonts w:ascii="Calibri" w:eastAsia="Arial" w:hAnsi="Calibri" w:cs="Arial"/>
          <w:i/>
          <w:spacing w:val="1"/>
        </w:rPr>
        <w:t>odni</w:t>
      </w:r>
      <w:r w:rsidRPr="007F05C6">
        <w:rPr>
          <w:rFonts w:ascii="Calibri" w:eastAsia="Arial" w:hAnsi="Calibri" w:cs="Arial"/>
          <w:i/>
          <w:spacing w:val="-2"/>
        </w:rPr>
        <w:t>e</w:t>
      </w:r>
      <w:r w:rsidRPr="007F05C6">
        <w:rPr>
          <w:rFonts w:ascii="Calibri" w:eastAsia="Arial" w:hAnsi="Calibri" w:cs="Arial"/>
          <w:i/>
          <w:spacing w:val="1"/>
        </w:rPr>
        <w:t>s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1"/>
        </w:rPr>
        <w:t>eni</w:t>
      </w:r>
      <w:r w:rsidRPr="007F05C6">
        <w:rPr>
          <w:rFonts w:ascii="Calibri" w:eastAsia="Arial" w:hAnsi="Calibri" w:cs="Arial"/>
          <w:i/>
        </w:rPr>
        <w:t xml:space="preserve">u </w:t>
      </w:r>
      <w:r w:rsidRPr="007F05C6">
        <w:rPr>
          <w:rFonts w:ascii="Calibri" w:eastAsia="Arial" w:hAnsi="Calibri" w:cs="Arial"/>
          <w:i/>
          <w:spacing w:val="-2"/>
        </w:rPr>
        <w:t>d</w:t>
      </w:r>
      <w:r w:rsidRPr="007F05C6">
        <w:rPr>
          <w:rFonts w:ascii="Calibri" w:eastAsia="Arial" w:hAnsi="Calibri" w:cs="Arial"/>
          <w:i/>
        </w:rPr>
        <w:t xml:space="preserve">o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2"/>
        </w:rPr>
        <w:t>r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echo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1"/>
        </w:rPr>
        <w:t>y</w:t>
      </w:r>
      <w:r w:rsidRPr="007F05C6">
        <w:rPr>
          <w:rFonts w:ascii="Calibri" w:eastAsia="Arial" w:hAnsi="Calibri" w:cs="Arial"/>
          <w:i/>
        </w:rPr>
        <w:t>wa</w:t>
      </w:r>
      <w:r w:rsidRPr="007F05C6">
        <w:rPr>
          <w:rFonts w:ascii="Calibri" w:eastAsia="Arial" w:hAnsi="Calibri" w:cs="Arial"/>
          <w:i/>
          <w:spacing w:val="1"/>
        </w:rPr>
        <w:t>n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,</w:t>
      </w:r>
      <w:r w:rsidRPr="007F05C6">
        <w:rPr>
          <w:rFonts w:ascii="Calibri" w:eastAsia="Arial" w:hAnsi="Calibri" w:cs="Arial"/>
          <w:i/>
          <w:spacing w:val="31"/>
        </w:rPr>
        <w:t xml:space="preserve"> </w:t>
      </w:r>
      <w:r w:rsidRPr="007F05C6">
        <w:rPr>
          <w:rFonts w:ascii="Calibri" w:eastAsia="Arial" w:hAnsi="Calibri" w:cs="Arial"/>
          <w:i/>
        </w:rPr>
        <w:t>w</w:t>
      </w:r>
      <w:r w:rsidR="00A60E59">
        <w:rPr>
          <w:rFonts w:ascii="Calibri" w:eastAsia="Arial" w:hAnsi="Calibri" w:cs="Arial"/>
          <w:i/>
          <w:spacing w:val="29"/>
        </w:rPr>
        <w:t> </w:t>
      </w:r>
      <w:r w:rsidRPr="007F05C6">
        <w:rPr>
          <w:rFonts w:ascii="Calibri" w:eastAsia="Arial" w:hAnsi="Calibri" w:cs="Arial"/>
          <w:i/>
          <w:spacing w:val="1"/>
        </w:rPr>
        <w:t>ce</w:t>
      </w:r>
      <w:r w:rsidRPr="007F05C6">
        <w:rPr>
          <w:rFonts w:ascii="Calibri" w:eastAsia="Arial" w:hAnsi="Calibri" w:cs="Arial"/>
          <w:i/>
          <w:spacing w:val="-2"/>
        </w:rPr>
        <w:t>l</w:t>
      </w:r>
      <w:r w:rsidRPr="007F05C6">
        <w:rPr>
          <w:rFonts w:ascii="Calibri" w:eastAsia="Arial" w:hAnsi="Calibri" w:cs="Arial"/>
          <w:i/>
        </w:rPr>
        <w:t>u</w:t>
      </w:r>
      <w:r w:rsidRPr="007F05C6">
        <w:rPr>
          <w:rFonts w:ascii="Calibri" w:eastAsia="Arial" w:hAnsi="Calibri" w:cs="Arial"/>
          <w:i/>
          <w:spacing w:val="32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ape</w:t>
      </w:r>
      <w:r w:rsidRPr="007F05C6">
        <w:rPr>
          <w:rFonts w:ascii="Calibri" w:eastAsia="Arial" w:hAnsi="Calibri" w:cs="Arial"/>
          <w:i/>
        </w:rPr>
        <w:t>wn</w:t>
      </w:r>
      <w:r w:rsidRPr="007F05C6">
        <w:rPr>
          <w:rFonts w:ascii="Calibri" w:eastAsia="Arial" w:hAnsi="Calibri" w:cs="Arial"/>
          <w:i/>
          <w:spacing w:val="1"/>
        </w:rPr>
        <w:t>ie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  <w:spacing w:val="1"/>
        </w:rPr>
        <w:t>i</w:t>
      </w:r>
      <w:r w:rsidRPr="007F05C6">
        <w:rPr>
          <w:rFonts w:ascii="Calibri" w:eastAsia="Arial" w:hAnsi="Calibri" w:cs="Arial"/>
          <w:i/>
        </w:rPr>
        <w:t>a</w:t>
      </w:r>
      <w:r w:rsidRPr="007F05C6">
        <w:rPr>
          <w:rFonts w:ascii="Calibri" w:eastAsia="Arial" w:hAnsi="Calibri" w:cs="Arial"/>
          <w:i/>
          <w:spacing w:val="32"/>
        </w:rPr>
        <w:t xml:space="preserve"> </w:t>
      </w:r>
      <w:r w:rsidRPr="007F05C6">
        <w:rPr>
          <w:rFonts w:ascii="Calibri" w:eastAsia="Arial" w:hAnsi="Calibri" w:cs="Arial"/>
          <w:i/>
          <w:spacing w:val="-1"/>
        </w:rPr>
        <w:t>k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2"/>
        </w:rPr>
        <w:t>r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ys</w:t>
      </w:r>
      <w:r w:rsidRPr="007F05C6">
        <w:rPr>
          <w:rFonts w:ascii="Calibri" w:eastAsia="Arial" w:hAnsi="Calibri" w:cs="Arial"/>
          <w:i/>
        </w:rPr>
        <w:t>t</w:t>
      </w:r>
      <w:r w:rsidRPr="007F05C6">
        <w:rPr>
          <w:rFonts w:ascii="Calibri" w:eastAsia="Arial" w:hAnsi="Calibri" w:cs="Arial"/>
          <w:i/>
          <w:spacing w:val="1"/>
        </w:rPr>
        <w:t>ani</w:t>
      </w:r>
      <w:r w:rsidRPr="007F05C6">
        <w:rPr>
          <w:rFonts w:ascii="Calibri" w:eastAsia="Arial" w:hAnsi="Calibri" w:cs="Arial"/>
          <w:i/>
        </w:rPr>
        <w:t>a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ś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odkó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1"/>
        </w:rPr>
        <w:t>c</w:t>
      </w:r>
      <w:r w:rsidRPr="007F05C6">
        <w:rPr>
          <w:rFonts w:ascii="Calibri" w:eastAsia="Arial" w:hAnsi="Calibri" w:cs="Arial"/>
          <w:i/>
          <w:spacing w:val="1"/>
        </w:rPr>
        <w:t>h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</w:rPr>
        <w:t>y</w:t>
      </w:r>
      <w:r w:rsidRPr="007F05C6">
        <w:rPr>
          <w:rFonts w:ascii="Calibri" w:eastAsia="Arial" w:hAnsi="Calibri" w:cs="Arial"/>
          <w:i/>
          <w:spacing w:val="30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</w:rPr>
        <w:t>j</w:t>
      </w:r>
      <w:r w:rsidRPr="007F05C6">
        <w:rPr>
          <w:rFonts w:ascii="Calibri" w:eastAsia="Arial" w:hAnsi="Calibri" w:cs="Arial"/>
          <w:i/>
          <w:spacing w:val="30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l</w:t>
      </w:r>
      <w:r w:rsidRPr="007F05C6">
        <w:rPr>
          <w:rFonts w:ascii="Calibri" w:eastAsia="Arial" w:hAnsi="Calibri" w:cs="Arial"/>
          <w:i/>
          <w:spacing w:val="-2"/>
        </w:rPr>
        <w:t>u</w:t>
      </w:r>
      <w:r w:rsidRPr="007F05C6">
        <w:rPr>
          <w:rFonts w:ascii="Calibri" w:eastAsia="Arial" w:hAnsi="Calibri" w:cs="Arial"/>
          <w:i/>
        </w:rPr>
        <w:t>b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1"/>
        </w:rPr>
        <w:t>c</w:t>
      </w:r>
      <w:r w:rsidRPr="007F05C6">
        <w:rPr>
          <w:rFonts w:ascii="Calibri" w:eastAsia="Arial" w:hAnsi="Calibri" w:cs="Arial"/>
          <w:i/>
          <w:spacing w:val="1"/>
        </w:rPr>
        <w:t>el</w:t>
      </w:r>
      <w:r w:rsidRPr="007F05C6">
        <w:rPr>
          <w:rFonts w:ascii="Calibri" w:eastAsia="Arial" w:hAnsi="Calibri" w:cs="Arial"/>
          <w:i/>
        </w:rPr>
        <w:t>u</w:t>
      </w:r>
      <w:r w:rsidRPr="007F05C6">
        <w:rPr>
          <w:rFonts w:ascii="Calibri" w:eastAsia="Arial" w:hAnsi="Calibri" w:cs="Arial"/>
          <w:i/>
          <w:spacing w:val="29"/>
        </w:rPr>
        <w:t xml:space="preserve"> </w:t>
      </w:r>
      <w:r w:rsidRPr="007F05C6">
        <w:rPr>
          <w:rFonts w:ascii="Calibri" w:eastAsia="Arial" w:hAnsi="Calibri" w:cs="Arial"/>
          <w:i/>
          <w:spacing w:val="-2"/>
        </w:rPr>
        <w:t>o</w:t>
      </w:r>
      <w:r w:rsidRPr="007F05C6">
        <w:rPr>
          <w:rFonts w:ascii="Calibri" w:eastAsia="Arial" w:hAnsi="Calibri" w:cs="Arial"/>
          <w:i/>
          <w:spacing w:val="1"/>
        </w:rPr>
        <w:t>ch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2"/>
        </w:rPr>
        <w:t>n</w:t>
      </w:r>
      <w:r w:rsidRPr="007F05C6">
        <w:rPr>
          <w:rFonts w:ascii="Calibri" w:eastAsia="Arial" w:hAnsi="Calibri" w:cs="Arial"/>
          <w:i/>
        </w:rPr>
        <w:t>y</w:t>
      </w:r>
      <w:r w:rsidRPr="007F05C6">
        <w:rPr>
          <w:rFonts w:ascii="Calibri" w:eastAsia="Arial" w:hAnsi="Calibri" w:cs="Arial"/>
          <w:i/>
          <w:spacing w:val="30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  <w:spacing w:val="8"/>
        </w:rPr>
        <w:t>r</w:t>
      </w:r>
      <w:r w:rsidRPr="007F05C6">
        <w:rPr>
          <w:rFonts w:ascii="Calibri" w:eastAsia="Arial" w:hAnsi="Calibri" w:cs="Arial"/>
          <w:i/>
          <w:spacing w:val="-2"/>
        </w:rPr>
        <w:t>a</w:t>
      </w:r>
      <w:r w:rsidRPr="007F05C6">
        <w:rPr>
          <w:rFonts w:ascii="Calibri" w:eastAsia="Arial" w:hAnsi="Calibri" w:cs="Arial"/>
          <w:i/>
        </w:rPr>
        <w:t xml:space="preserve">w </w:t>
      </w:r>
      <w:r w:rsidRPr="007F05C6">
        <w:rPr>
          <w:rFonts w:ascii="Calibri" w:eastAsia="Arial" w:hAnsi="Calibri" w:cs="Arial"/>
          <w:i/>
          <w:spacing w:val="1"/>
        </w:rPr>
        <w:t>inn</w:t>
      </w:r>
      <w:r w:rsidRPr="007F05C6">
        <w:rPr>
          <w:rFonts w:ascii="Calibri" w:eastAsia="Arial" w:hAnsi="Calibri" w:cs="Arial"/>
          <w:i/>
          <w:spacing w:val="-2"/>
        </w:rPr>
        <w:t>e</w:t>
      </w:r>
      <w:r w:rsidRPr="007F05C6">
        <w:rPr>
          <w:rFonts w:ascii="Calibri" w:eastAsia="Arial" w:hAnsi="Calibri" w:cs="Arial"/>
          <w:i/>
        </w:rPr>
        <w:t>j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os</w:t>
      </w:r>
      <w:r w:rsidRPr="007F05C6">
        <w:rPr>
          <w:rFonts w:ascii="Calibri" w:eastAsia="Arial" w:hAnsi="Calibri" w:cs="Arial"/>
          <w:i/>
          <w:spacing w:val="-2"/>
        </w:rPr>
        <w:t>o</w:t>
      </w:r>
      <w:r w:rsidRPr="007F05C6">
        <w:rPr>
          <w:rFonts w:ascii="Calibri" w:eastAsia="Arial" w:hAnsi="Calibri" w:cs="Arial"/>
          <w:i/>
          <w:spacing w:val="1"/>
        </w:rPr>
        <w:t>b</w:t>
      </w:r>
      <w:r w:rsidRPr="007F05C6">
        <w:rPr>
          <w:rFonts w:ascii="Calibri" w:eastAsia="Arial" w:hAnsi="Calibri" w:cs="Arial"/>
          <w:i/>
        </w:rPr>
        <w:t>y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</w:rPr>
        <w:t>f</w:t>
      </w:r>
      <w:r w:rsidRPr="007F05C6">
        <w:rPr>
          <w:rFonts w:ascii="Calibri" w:eastAsia="Arial" w:hAnsi="Calibri" w:cs="Arial"/>
          <w:i/>
          <w:spacing w:val="1"/>
        </w:rPr>
        <w:t>i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y</w:t>
      </w:r>
      <w:r w:rsidRPr="007F05C6">
        <w:rPr>
          <w:rFonts w:ascii="Calibri" w:eastAsia="Arial" w:hAnsi="Calibri" w:cs="Arial"/>
          <w:i/>
          <w:spacing w:val="3"/>
        </w:rPr>
        <w:t>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ne</w:t>
      </w:r>
      <w:r w:rsidRPr="007F05C6">
        <w:rPr>
          <w:rFonts w:ascii="Calibri" w:eastAsia="Arial" w:hAnsi="Calibri" w:cs="Arial"/>
          <w:i/>
        </w:rPr>
        <w:t>j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lu</w:t>
      </w:r>
      <w:r w:rsidRPr="007F05C6">
        <w:rPr>
          <w:rFonts w:ascii="Calibri" w:eastAsia="Arial" w:hAnsi="Calibri" w:cs="Arial"/>
          <w:i/>
        </w:rPr>
        <w:t>b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a</w:t>
      </w:r>
      <w:r w:rsidRPr="007F05C6">
        <w:rPr>
          <w:rFonts w:ascii="Calibri" w:eastAsia="Arial" w:hAnsi="Calibri" w:cs="Arial"/>
          <w:i/>
        </w:rPr>
        <w:t>wn</w:t>
      </w:r>
      <w:r w:rsidRPr="007F05C6">
        <w:rPr>
          <w:rFonts w:ascii="Calibri" w:eastAsia="Arial" w:hAnsi="Calibri" w:cs="Arial"/>
          <w:i/>
          <w:spacing w:val="1"/>
        </w:rPr>
        <w:t>ej</w:t>
      </w:r>
      <w:r w:rsidRPr="007F05C6">
        <w:rPr>
          <w:rFonts w:ascii="Calibri" w:eastAsia="Arial" w:hAnsi="Calibri" w:cs="Arial"/>
          <w:i/>
        </w:rPr>
        <w:t>,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l</w:t>
      </w:r>
      <w:r w:rsidRPr="007F05C6">
        <w:rPr>
          <w:rFonts w:ascii="Calibri" w:eastAsia="Arial" w:hAnsi="Calibri" w:cs="Arial"/>
          <w:i/>
          <w:spacing w:val="-2"/>
        </w:rPr>
        <w:t>u</w:t>
      </w:r>
      <w:r w:rsidRPr="007F05C6">
        <w:rPr>
          <w:rFonts w:ascii="Calibri" w:eastAsia="Arial" w:hAnsi="Calibri" w:cs="Arial"/>
          <w:i/>
        </w:rPr>
        <w:t>b</w:t>
      </w:r>
      <w:r w:rsidRPr="007F05C6">
        <w:rPr>
          <w:rFonts w:ascii="Calibri" w:eastAsia="Arial" w:hAnsi="Calibri" w:cs="Arial"/>
          <w:i/>
          <w:spacing w:val="9"/>
        </w:rPr>
        <w:t xml:space="preserve"> </w:t>
      </w:r>
      <w:r w:rsidRPr="007F05C6">
        <w:rPr>
          <w:rFonts w:ascii="Calibri" w:eastAsia="Arial" w:hAnsi="Calibri" w:cs="Arial"/>
          <w:i/>
        </w:rPr>
        <w:t xml:space="preserve">z </w:t>
      </w:r>
      <w:r w:rsidRPr="007F05C6">
        <w:rPr>
          <w:rFonts w:ascii="Calibri" w:eastAsia="Arial" w:hAnsi="Calibri" w:cs="Arial"/>
          <w:i/>
          <w:spacing w:val="1"/>
        </w:rPr>
        <w:t>u</w:t>
      </w:r>
      <w:r w:rsidRPr="007F05C6">
        <w:rPr>
          <w:rFonts w:ascii="Calibri" w:eastAsia="Arial" w:hAnsi="Calibri" w:cs="Arial"/>
          <w:i/>
        </w:rPr>
        <w:t>wa</w:t>
      </w:r>
      <w:r w:rsidRPr="007F05C6">
        <w:rPr>
          <w:rFonts w:ascii="Calibri" w:eastAsia="Arial" w:hAnsi="Calibri" w:cs="Arial"/>
          <w:i/>
          <w:spacing w:val="1"/>
        </w:rPr>
        <w:t>g</w:t>
      </w:r>
      <w:r w:rsidRPr="007F05C6">
        <w:rPr>
          <w:rFonts w:ascii="Calibri" w:eastAsia="Arial" w:hAnsi="Calibri" w:cs="Arial"/>
          <w:i/>
        </w:rPr>
        <w:t>i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n</w:t>
      </w:r>
      <w:r w:rsidRPr="007F05C6">
        <w:rPr>
          <w:rFonts w:ascii="Calibri" w:eastAsia="Arial" w:hAnsi="Calibri" w:cs="Arial"/>
          <w:i/>
        </w:rPr>
        <w:t>a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3"/>
        </w:rPr>
        <w:t>a</w:t>
      </w:r>
      <w:r w:rsidRPr="007F05C6">
        <w:rPr>
          <w:rFonts w:ascii="Calibri" w:eastAsia="Arial" w:hAnsi="Calibri" w:cs="Arial"/>
          <w:i/>
          <w:spacing w:val="-6"/>
        </w:rPr>
        <w:t>ż</w:t>
      </w:r>
      <w:r w:rsidRPr="007F05C6">
        <w:rPr>
          <w:rFonts w:ascii="Calibri" w:eastAsia="Arial" w:hAnsi="Calibri" w:cs="Arial"/>
          <w:i/>
          <w:spacing w:val="1"/>
        </w:rPr>
        <w:t>n</w:t>
      </w:r>
      <w:r w:rsidRPr="007F05C6">
        <w:rPr>
          <w:rFonts w:ascii="Calibri" w:eastAsia="Arial" w:hAnsi="Calibri" w:cs="Arial"/>
          <w:i/>
        </w:rPr>
        <w:t>e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4"/>
        </w:rPr>
        <w:t>w</w:t>
      </w:r>
      <w:r w:rsidRPr="007F05C6">
        <w:rPr>
          <w:rFonts w:ascii="Calibri" w:eastAsia="Arial" w:hAnsi="Calibri" w:cs="Arial"/>
          <w:i/>
          <w:spacing w:val="-1"/>
        </w:rPr>
        <w:t>z</w:t>
      </w:r>
      <w:r w:rsidRPr="007F05C6">
        <w:rPr>
          <w:rFonts w:ascii="Calibri" w:eastAsia="Arial" w:hAnsi="Calibri" w:cs="Arial"/>
          <w:i/>
          <w:spacing w:val="1"/>
        </w:rPr>
        <w:t>glę</w:t>
      </w:r>
      <w:r w:rsidRPr="007F05C6">
        <w:rPr>
          <w:rFonts w:ascii="Calibri" w:eastAsia="Arial" w:hAnsi="Calibri" w:cs="Arial"/>
          <w:i/>
          <w:spacing w:val="-2"/>
        </w:rPr>
        <w:t>d</w:t>
      </w:r>
      <w:r w:rsidRPr="007F05C6">
        <w:rPr>
          <w:rFonts w:ascii="Calibri" w:eastAsia="Arial" w:hAnsi="Calibri" w:cs="Arial"/>
          <w:i/>
        </w:rPr>
        <w:t>y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in</w:t>
      </w:r>
      <w:r w:rsidRPr="007F05C6">
        <w:rPr>
          <w:rFonts w:ascii="Calibri" w:eastAsia="Arial" w:hAnsi="Calibri" w:cs="Arial"/>
          <w:i/>
          <w:spacing w:val="-2"/>
        </w:rPr>
        <w:t>t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</w:rPr>
        <w:t>u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pu</w:t>
      </w:r>
      <w:r w:rsidRPr="007F05C6">
        <w:rPr>
          <w:rFonts w:ascii="Calibri" w:eastAsia="Arial" w:hAnsi="Calibri" w:cs="Arial"/>
          <w:i/>
          <w:spacing w:val="-2"/>
        </w:rPr>
        <w:t>b</w:t>
      </w:r>
      <w:r w:rsidRPr="007F05C6">
        <w:rPr>
          <w:rFonts w:ascii="Calibri" w:eastAsia="Arial" w:hAnsi="Calibri" w:cs="Arial"/>
          <w:i/>
          <w:spacing w:val="1"/>
        </w:rPr>
        <w:t>lic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neg</w:t>
      </w:r>
      <w:r w:rsidRPr="007F05C6">
        <w:rPr>
          <w:rFonts w:ascii="Calibri" w:eastAsia="Arial" w:hAnsi="Calibri" w:cs="Arial"/>
          <w:i/>
        </w:rPr>
        <w:t>o</w:t>
      </w:r>
      <w:r w:rsidRPr="007F05C6">
        <w:rPr>
          <w:rFonts w:ascii="Calibri" w:eastAsia="Arial" w:hAnsi="Calibri" w:cs="Arial"/>
          <w:i/>
          <w:spacing w:val="7"/>
        </w:rPr>
        <w:t xml:space="preserve"> </w:t>
      </w:r>
      <w:r w:rsidRPr="007F05C6">
        <w:rPr>
          <w:rFonts w:ascii="Calibri" w:eastAsia="Arial" w:hAnsi="Calibri" w:cs="Arial"/>
          <w:i/>
          <w:spacing w:val="11"/>
        </w:rPr>
        <w:t>U</w:t>
      </w:r>
      <w:r w:rsidRPr="007F05C6">
        <w:rPr>
          <w:rFonts w:ascii="Calibri" w:eastAsia="Arial" w:hAnsi="Calibri" w:cs="Arial"/>
          <w:i/>
          <w:spacing w:val="1"/>
        </w:rPr>
        <w:t>ni</w:t>
      </w:r>
      <w:r w:rsidRPr="007F05C6">
        <w:rPr>
          <w:rFonts w:ascii="Calibri" w:eastAsia="Arial" w:hAnsi="Calibri" w:cs="Arial"/>
          <w:i/>
        </w:rPr>
        <w:t>i</w:t>
      </w:r>
      <w:r w:rsidRPr="007F05C6">
        <w:rPr>
          <w:rFonts w:ascii="Calibri" w:eastAsia="Arial" w:hAnsi="Calibri" w:cs="Arial"/>
          <w:i/>
          <w:spacing w:val="8"/>
        </w:rPr>
        <w:t xml:space="preserve"> </w:t>
      </w:r>
      <w:r w:rsidRPr="007F05C6">
        <w:rPr>
          <w:rFonts w:ascii="Calibri" w:eastAsia="Arial" w:hAnsi="Calibri" w:cs="Arial"/>
          <w:i/>
          <w:spacing w:val="1"/>
        </w:rPr>
        <w:t>Eu</w:t>
      </w:r>
      <w:r w:rsidRPr="007F05C6">
        <w:rPr>
          <w:rFonts w:ascii="Calibri" w:eastAsia="Arial" w:hAnsi="Calibri" w:cs="Arial"/>
          <w:i/>
        </w:rPr>
        <w:t>r</w:t>
      </w:r>
      <w:r w:rsidRPr="007F05C6">
        <w:rPr>
          <w:rFonts w:ascii="Calibri" w:eastAsia="Arial" w:hAnsi="Calibri" w:cs="Arial"/>
          <w:i/>
          <w:spacing w:val="1"/>
        </w:rPr>
        <w:t>o</w:t>
      </w:r>
      <w:r w:rsidRPr="007F05C6">
        <w:rPr>
          <w:rFonts w:ascii="Calibri" w:eastAsia="Arial" w:hAnsi="Calibri" w:cs="Arial"/>
          <w:i/>
          <w:spacing w:val="-2"/>
        </w:rPr>
        <w:t>p</w:t>
      </w:r>
      <w:r w:rsidRPr="007F05C6">
        <w:rPr>
          <w:rFonts w:ascii="Calibri" w:eastAsia="Arial" w:hAnsi="Calibri" w:cs="Arial"/>
          <w:i/>
          <w:spacing w:val="1"/>
        </w:rPr>
        <w:t>ej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  <w:spacing w:val="1"/>
        </w:rPr>
        <w:t>k</w:t>
      </w:r>
      <w:r w:rsidRPr="007F05C6">
        <w:rPr>
          <w:rFonts w:ascii="Calibri" w:eastAsia="Arial" w:hAnsi="Calibri" w:cs="Arial"/>
          <w:i/>
          <w:spacing w:val="-2"/>
        </w:rPr>
        <w:t>i</w:t>
      </w:r>
      <w:r w:rsidRPr="007F05C6">
        <w:rPr>
          <w:rFonts w:ascii="Calibri" w:eastAsia="Arial" w:hAnsi="Calibri" w:cs="Arial"/>
          <w:i/>
          <w:spacing w:val="1"/>
        </w:rPr>
        <w:t>e</w:t>
      </w:r>
      <w:r w:rsidRPr="007F05C6">
        <w:rPr>
          <w:rFonts w:ascii="Calibri" w:eastAsia="Arial" w:hAnsi="Calibri" w:cs="Arial"/>
          <w:i/>
        </w:rPr>
        <w:t>j</w:t>
      </w:r>
      <w:r w:rsidRPr="007F05C6">
        <w:rPr>
          <w:rFonts w:ascii="Calibri" w:eastAsia="Arial" w:hAnsi="Calibri" w:cs="Arial"/>
          <w:i/>
          <w:spacing w:val="8"/>
        </w:rPr>
        <w:t xml:space="preserve"> </w:t>
      </w:r>
      <w:r w:rsidRPr="007F05C6">
        <w:rPr>
          <w:rFonts w:ascii="Calibri" w:eastAsia="Arial" w:hAnsi="Calibri" w:cs="Arial"/>
          <w:i/>
          <w:spacing w:val="-2"/>
        </w:rPr>
        <w:t xml:space="preserve">lub </w:t>
      </w:r>
      <w:r w:rsidRPr="007F05C6">
        <w:rPr>
          <w:rFonts w:ascii="Calibri" w:eastAsia="Arial" w:hAnsi="Calibri" w:cs="Arial"/>
          <w:i/>
          <w:spacing w:val="1"/>
        </w:rPr>
        <w:t>pań</w:t>
      </w:r>
      <w:r w:rsidRPr="007F05C6">
        <w:rPr>
          <w:rFonts w:ascii="Calibri" w:eastAsia="Arial" w:hAnsi="Calibri" w:cs="Arial"/>
          <w:i/>
          <w:spacing w:val="-1"/>
        </w:rPr>
        <w:t>s</w:t>
      </w:r>
      <w:r w:rsidRPr="007F05C6">
        <w:rPr>
          <w:rFonts w:ascii="Calibri" w:eastAsia="Arial" w:hAnsi="Calibri" w:cs="Arial"/>
          <w:i/>
        </w:rPr>
        <w:t>twa</w:t>
      </w:r>
      <w:r w:rsidRPr="007F05C6">
        <w:rPr>
          <w:rFonts w:ascii="Calibri" w:eastAsia="Arial" w:hAnsi="Calibri" w:cs="Arial"/>
          <w:i/>
          <w:spacing w:val="1"/>
        </w:rPr>
        <w:t xml:space="preserve"> c</w:t>
      </w:r>
      <w:r w:rsidRPr="007F05C6">
        <w:rPr>
          <w:rFonts w:ascii="Calibri" w:eastAsia="Arial" w:hAnsi="Calibri" w:cs="Arial"/>
          <w:i/>
          <w:spacing w:val="-6"/>
        </w:rPr>
        <w:t>z</w:t>
      </w:r>
      <w:r w:rsidRPr="007F05C6">
        <w:rPr>
          <w:rFonts w:ascii="Calibri" w:eastAsia="Arial" w:hAnsi="Calibri" w:cs="Arial"/>
          <w:i/>
          <w:spacing w:val="1"/>
        </w:rPr>
        <w:t>łonko</w:t>
      </w:r>
      <w:r w:rsidRPr="007F05C6">
        <w:rPr>
          <w:rFonts w:ascii="Calibri" w:eastAsia="Arial" w:hAnsi="Calibri" w:cs="Arial"/>
          <w:i/>
        </w:rPr>
        <w:t>w</w:t>
      </w:r>
      <w:r w:rsidRPr="007F05C6">
        <w:rPr>
          <w:rFonts w:ascii="Calibri" w:eastAsia="Arial" w:hAnsi="Calibri" w:cs="Arial"/>
          <w:i/>
          <w:spacing w:val="1"/>
        </w:rPr>
        <w:t>s</w:t>
      </w:r>
      <w:r w:rsidRPr="007F05C6">
        <w:rPr>
          <w:rFonts w:ascii="Calibri" w:eastAsia="Arial" w:hAnsi="Calibri" w:cs="Arial"/>
          <w:i/>
          <w:spacing w:val="-1"/>
        </w:rPr>
        <w:t>k</w:t>
      </w:r>
      <w:r w:rsidRPr="007F05C6">
        <w:rPr>
          <w:rFonts w:ascii="Calibri" w:eastAsia="Arial" w:hAnsi="Calibri" w:cs="Arial"/>
          <w:i/>
          <w:spacing w:val="1"/>
        </w:rPr>
        <w:t>ieg</w:t>
      </w:r>
      <w:r w:rsidRPr="007F05C6">
        <w:rPr>
          <w:rFonts w:ascii="Calibri" w:eastAsia="Arial" w:hAnsi="Calibri" w:cs="Arial"/>
          <w:i/>
          <w:spacing w:val="-2"/>
        </w:rPr>
        <w:t>o</w:t>
      </w:r>
      <w:r w:rsidRPr="007F05C6">
        <w:rPr>
          <w:rFonts w:ascii="Calibri" w:eastAsia="Arial" w:hAnsi="Calibri" w:cs="Arial"/>
          <w:i/>
        </w:rPr>
        <w:t>.</w:t>
      </w:r>
    </w:p>
    <w:p w14:paraId="0BADDCB1" w14:textId="77777777" w:rsidR="00923C35" w:rsidRDefault="00923C35" w:rsidP="007F05C6">
      <w:pPr>
        <w:widowControl w:val="0"/>
        <w:pBdr>
          <w:bottom w:val="single" w:sz="12" w:space="1" w:color="auto"/>
        </w:pBdr>
        <w:tabs>
          <w:tab w:val="left" w:pos="284"/>
        </w:tabs>
        <w:spacing w:after="120" w:line="240" w:lineRule="auto"/>
        <w:ind w:left="284" w:hanging="284"/>
        <w:jc w:val="both"/>
        <w:rPr>
          <w:rFonts w:ascii="Calibri" w:eastAsia="Arial" w:hAnsi="Calibri" w:cs="Arial"/>
          <w:i/>
        </w:rPr>
      </w:pPr>
    </w:p>
    <w:p w14:paraId="289C283B" w14:textId="77777777" w:rsidR="007F05C6" w:rsidRPr="007F05C6" w:rsidRDefault="007F05C6" w:rsidP="00923C35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Theme="minorEastAsia" w:hAnsi="Calibri" w:cs="Times New Roman"/>
          <w:sz w:val="28"/>
          <w:lang w:eastAsia="pl-PL"/>
        </w:rPr>
      </w:pPr>
      <w:r w:rsidRPr="007F05C6">
        <w:rPr>
          <w:rFonts w:ascii="Calibri" w:eastAsiaTheme="minorEastAsia" w:hAnsi="Calibri" w:cs="Times New Roman"/>
          <w:b/>
          <w:sz w:val="28"/>
          <w:lang w:eastAsia="pl-PL"/>
        </w:rPr>
        <w:t>Oświadczam</w:t>
      </w:r>
      <w:r w:rsidRPr="007F05C6">
        <w:rPr>
          <w:rFonts w:ascii="Calibri" w:eastAsiaTheme="minorEastAsia" w:hAnsi="Calibri" w:cs="Times New Roman"/>
          <w:sz w:val="28"/>
          <w:lang w:eastAsia="pl-PL"/>
        </w:rPr>
        <w:t>, że zapoznałem się z klauzulą informacyjną dotyczącą przetwarzania danych osobowych w Bursie Regionalnej w Ostrołęce.</w:t>
      </w:r>
    </w:p>
    <w:p w14:paraId="09C01ED4" w14:textId="77777777" w:rsidR="007F05C6" w:rsidRPr="007F05C6" w:rsidRDefault="007F05C6" w:rsidP="007F05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</w:p>
    <w:p w14:paraId="2A6B51C1" w14:textId="77777777" w:rsidR="007F05C6" w:rsidRPr="007F05C6" w:rsidRDefault="007F05C6" w:rsidP="007F05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</w:p>
    <w:p w14:paraId="722C2F6E" w14:textId="77777777" w:rsidR="007F05C6" w:rsidRPr="007F05C6" w:rsidRDefault="007F05C6" w:rsidP="007F05C6">
      <w:pPr>
        <w:widowControl w:val="0"/>
        <w:tabs>
          <w:tab w:val="left" w:pos="3119"/>
          <w:tab w:val="left" w:leader="dot" w:pos="8789"/>
        </w:tabs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Times New Roman"/>
          <w:sz w:val="20"/>
          <w:lang w:eastAsia="pl-PL"/>
        </w:rPr>
      </w:pPr>
      <w:r w:rsidRPr="007F05C6">
        <w:rPr>
          <w:rFonts w:ascii="Calibri" w:eastAsiaTheme="minorEastAsia" w:hAnsi="Calibri" w:cs="Times New Roman"/>
          <w:sz w:val="20"/>
          <w:lang w:eastAsia="pl-PL"/>
        </w:rPr>
        <w:tab/>
      </w:r>
      <w:r w:rsidRPr="007F05C6">
        <w:rPr>
          <w:rFonts w:ascii="Calibri" w:eastAsiaTheme="minorEastAsia" w:hAnsi="Calibri" w:cs="Times New Roman"/>
          <w:sz w:val="20"/>
          <w:lang w:eastAsia="pl-PL"/>
        </w:rPr>
        <w:tab/>
      </w:r>
    </w:p>
    <w:p w14:paraId="24247265" w14:textId="77777777" w:rsidR="007F05C6" w:rsidRPr="007F05C6" w:rsidRDefault="007F05C6" w:rsidP="007F05C6">
      <w:pPr>
        <w:widowControl w:val="0"/>
        <w:tabs>
          <w:tab w:val="center" w:pos="5954"/>
        </w:tabs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  <w:r w:rsidRPr="007F05C6">
        <w:rPr>
          <w:rFonts w:ascii="Calibri" w:eastAsiaTheme="minorEastAsia" w:hAnsi="Calibri" w:cs="Times New Roman"/>
          <w:lang w:eastAsia="pl-PL"/>
        </w:rPr>
        <w:tab/>
        <w:t>Podpis osoby składającej oświadczenie/oferenta</w:t>
      </w:r>
      <w:bookmarkEnd w:id="0"/>
    </w:p>
    <w:p w14:paraId="254541AB" w14:textId="77777777" w:rsidR="00BF0A77" w:rsidRDefault="00BF0A77"/>
    <w:sectPr w:rsidR="00BF0A77" w:rsidSect="00923C35">
      <w:pgSz w:w="11906" w:h="16838"/>
      <w:pgMar w:top="567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5B03C" w14:textId="77777777" w:rsidR="00E60B91" w:rsidRDefault="00E60B91" w:rsidP="00E60B91">
      <w:pPr>
        <w:spacing w:after="0" w:line="240" w:lineRule="auto"/>
      </w:pPr>
      <w:r>
        <w:separator/>
      </w:r>
    </w:p>
  </w:endnote>
  <w:endnote w:type="continuationSeparator" w:id="0">
    <w:p w14:paraId="6AFC9058" w14:textId="77777777" w:rsidR="00E60B91" w:rsidRDefault="00E60B91" w:rsidP="00E6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60FC4" w14:textId="77777777" w:rsidR="00E60B91" w:rsidRDefault="00E60B91" w:rsidP="00E60B91">
      <w:pPr>
        <w:spacing w:after="0" w:line="240" w:lineRule="auto"/>
      </w:pPr>
      <w:r>
        <w:separator/>
      </w:r>
    </w:p>
  </w:footnote>
  <w:footnote w:type="continuationSeparator" w:id="0">
    <w:p w14:paraId="4BCFE918" w14:textId="77777777" w:rsidR="00E60B91" w:rsidRDefault="00E60B91" w:rsidP="00E60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5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1955526"/>
    <w:multiLevelType w:val="hybridMultilevel"/>
    <w:tmpl w:val="438CD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4230"/>
    <w:multiLevelType w:val="hybridMultilevel"/>
    <w:tmpl w:val="FD404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30807"/>
    <w:multiLevelType w:val="hybridMultilevel"/>
    <w:tmpl w:val="9BC08C44"/>
    <w:lvl w:ilvl="0" w:tplc="2D207A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75B7D"/>
    <w:multiLevelType w:val="hybridMultilevel"/>
    <w:tmpl w:val="319ED2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E25D14"/>
    <w:multiLevelType w:val="hybridMultilevel"/>
    <w:tmpl w:val="5082E8A2"/>
    <w:lvl w:ilvl="0" w:tplc="43E293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FE2369"/>
    <w:multiLevelType w:val="hybridMultilevel"/>
    <w:tmpl w:val="B2F62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937A05"/>
    <w:multiLevelType w:val="multilevel"/>
    <w:tmpl w:val="B056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B257DB"/>
    <w:multiLevelType w:val="hybridMultilevel"/>
    <w:tmpl w:val="FED6E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B7CAA"/>
    <w:multiLevelType w:val="multilevel"/>
    <w:tmpl w:val="9380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B377CA"/>
    <w:multiLevelType w:val="hybridMultilevel"/>
    <w:tmpl w:val="A344D1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7A30FF"/>
    <w:multiLevelType w:val="hybridMultilevel"/>
    <w:tmpl w:val="B2F62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A22A91"/>
    <w:multiLevelType w:val="hybridMultilevel"/>
    <w:tmpl w:val="B2F62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016691"/>
    <w:multiLevelType w:val="hybridMultilevel"/>
    <w:tmpl w:val="637C15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2980C5D"/>
    <w:multiLevelType w:val="hybridMultilevel"/>
    <w:tmpl w:val="1C681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70999"/>
    <w:multiLevelType w:val="hybridMultilevel"/>
    <w:tmpl w:val="637C15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4BC147C"/>
    <w:multiLevelType w:val="hybridMultilevel"/>
    <w:tmpl w:val="F6B4E44C"/>
    <w:lvl w:ilvl="0" w:tplc="FAEA6E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5797D60"/>
    <w:multiLevelType w:val="hybridMultilevel"/>
    <w:tmpl w:val="637C15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A60DBD"/>
    <w:multiLevelType w:val="hybridMultilevel"/>
    <w:tmpl w:val="9D6246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4848AC"/>
    <w:multiLevelType w:val="hybridMultilevel"/>
    <w:tmpl w:val="B2F62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0A67AB"/>
    <w:multiLevelType w:val="multilevel"/>
    <w:tmpl w:val="C444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99468C"/>
    <w:multiLevelType w:val="multilevel"/>
    <w:tmpl w:val="6962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137070"/>
    <w:multiLevelType w:val="multilevel"/>
    <w:tmpl w:val="A60C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5B2FEC"/>
    <w:multiLevelType w:val="hybridMultilevel"/>
    <w:tmpl w:val="4C3C252E"/>
    <w:lvl w:ilvl="0" w:tplc="04150005">
      <w:start w:val="1"/>
      <w:numFmt w:val="bullet"/>
      <w:lvlText w:val=""/>
      <w:lvlJc w:val="left"/>
      <w:pPr>
        <w:ind w:left="4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7" w15:restartNumberingAfterBreak="0">
    <w:nsid w:val="5C270ED0"/>
    <w:multiLevelType w:val="hybridMultilevel"/>
    <w:tmpl w:val="ACD4E7F8"/>
    <w:lvl w:ilvl="0" w:tplc="ADE4771C">
      <w:start w:val="1"/>
      <w:numFmt w:val="lowerLetter"/>
      <w:lvlText w:val="%1)"/>
      <w:lvlJc w:val="left"/>
      <w:pPr>
        <w:ind w:left="14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66161C7E"/>
    <w:multiLevelType w:val="hybridMultilevel"/>
    <w:tmpl w:val="8FDC94FC"/>
    <w:lvl w:ilvl="0" w:tplc="B6BC0150">
      <w:start w:val="1"/>
      <w:numFmt w:val="bullet"/>
      <w:lvlText w:val=""/>
      <w:lvlJc w:val="left"/>
      <w:pPr>
        <w:ind w:left="16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29" w15:restartNumberingAfterBreak="0">
    <w:nsid w:val="664F3B47"/>
    <w:multiLevelType w:val="hybridMultilevel"/>
    <w:tmpl w:val="B2F62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A3D2F"/>
    <w:multiLevelType w:val="hybridMultilevel"/>
    <w:tmpl w:val="438CD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30"/>
  </w:num>
  <w:num w:numId="5">
    <w:abstractNumId w:val="4"/>
  </w:num>
  <w:num w:numId="6">
    <w:abstractNumId w:val="2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3"/>
  </w:num>
  <w:num w:numId="10">
    <w:abstractNumId w:val="7"/>
  </w:num>
  <w:num w:numId="11">
    <w:abstractNumId w:val="24"/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3"/>
  </w:num>
  <w:num w:numId="18">
    <w:abstractNumId w:val="12"/>
  </w:num>
  <w:num w:numId="19">
    <w:abstractNumId w:val="25"/>
  </w:num>
  <w:num w:numId="20">
    <w:abstractNumId w:val="26"/>
  </w:num>
  <w:num w:numId="21">
    <w:abstractNumId w:val="28"/>
  </w:num>
  <w:num w:numId="22">
    <w:abstractNumId w:val="5"/>
  </w:num>
  <w:num w:numId="23">
    <w:abstractNumId w:val="16"/>
  </w:num>
  <w:num w:numId="24">
    <w:abstractNumId w:val="14"/>
  </w:num>
  <w:num w:numId="25">
    <w:abstractNumId w:val="29"/>
  </w:num>
  <w:num w:numId="26">
    <w:abstractNumId w:val="15"/>
  </w:num>
  <w:num w:numId="27">
    <w:abstractNumId w:val="22"/>
  </w:num>
  <w:num w:numId="28">
    <w:abstractNumId w:val="17"/>
  </w:num>
  <w:num w:numId="29">
    <w:abstractNumId w:val="9"/>
  </w:num>
  <w:num w:numId="30">
    <w:abstractNumId w:val="8"/>
  </w:num>
  <w:num w:numId="31">
    <w:abstractNumId w:val="20"/>
  </w:num>
  <w:num w:numId="32">
    <w:abstractNumId w:val="1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C6"/>
    <w:rsid w:val="005112BC"/>
    <w:rsid w:val="007F05C6"/>
    <w:rsid w:val="00923C35"/>
    <w:rsid w:val="00A60E59"/>
    <w:rsid w:val="00BF0A77"/>
    <w:rsid w:val="00E6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28F3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F05C6"/>
    <w:pPr>
      <w:keepNext/>
      <w:spacing w:after="0" w:line="240" w:lineRule="auto"/>
      <w:ind w:firstLine="3780"/>
      <w:jc w:val="both"/>
      <w:outlineLvl w:val="5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F05C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F05C6"/>
  </w:style>
  <w:style w:type="paragraph" w:styleId="Tekstpodstawowy">
    <w:name w:val="Body Text"/>
    <w:basedOn w:val="Normalny"/>
    <w:link w:val="TekstpodstawowyZnak"/>
    <w:rsid w:val="007F05C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F05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F05C6"/>
    <w:pPr>
      <w:spacing w:after="0" w:line="360" w:lineRule="auto"/>
      <w:ind w:firstLine="708"/>
    </w:pPr>
    <w:rPr>
      <w:rFonts w:ascii="Times New Roman" w:eastAsia="Times New Roman" w:hAnsi="Times New Roman" w:cs="Times New Roman"/>
      <w:spacing w:val="20"/>
      <w:position w:val="6"/>
      <w:sz w:val="20"/>
      <w:szCs w:val="18"/>
      <w:lang w:eastAsia="pl-PL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05C6"/>
    <w:rPr>
      <w:rFonts w:ascii="Times New Roman" w:eastAsia="Times New Roman" w:hAnsi="Times New Roman" w:cs="Times New Roman"/>
      <w:spacing w:val="20"/>
      <w:position w:val="6"/>
      <w:sz w:val="20"/>
      <w:szCs w:val="18"/>
      <w:lang w:eastAsia="pl-PL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ekstdymka">
    <w:name w:val="Balloon Text"/>
    <w:basedOn w:val="Normalny"/>
    <w:link w:val="TekstdymkaZnak"/>
    <w:uiPriority w:val="99"/>
    <w:rsid w:val="007F05C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F05C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7F05C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F05C6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7F05C6"/>
  </w:style>
  <w:style w:type="paragraph" w:styleId="Akapitzlist">
    <w:name w:val="List Paragraph"/>
    <w:basedOn w:val="Normalny"/>
    <w:uiPriority w:val="34"/>
    <w:qFormat/>
    <w:rsid w:val="007F05C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05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F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7F05C6"/>
  </w:style>
  <w:style w:type="character" w:customStyle="1" w:styleId="Hipercze1">
    <w:name w:val="Hiperłącze1"/>
    <w:basedOn w:val="Domylnaczcionkaakapitu"/>
    <w:uiPriority w:val="99"/>
    <w:unhideWhenUsed/>
    <w:rsid w:val="007F05C6"/>
    <w:rPr>
      <w:color w:val="0000FF"/>
      <w:u w:val="single"/>
    </w:rPr>
  </w:style>
  <w:style w:type="character" w:customStyle="1" w:styleId="sku">
    <w:name w:val="sku"/>
    <w:basedOn w:val="Domylnaczcionkaakapitu"/>
    <w:rsid w:val="007F05C6"/>
  </w:style>
  <w:style w:type="paragraph" w:styleId="Nagwek">
    <w:name w:val="header"/>
    <w:basedOn w:val="Normalny"/>
    <w:link w:val="NagwekZnak"/>
    <w:uiPriority w:val="99"/>
    <w:unhideWhenUsed/>
    <w:rsid w:val="00E6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B91"/>
  </w:style>
  <w:style w:type="paragraph" w:styleId="Stopka">
    <w:name w:val="footer"/>
    <w:basedOn w:val="Normalny"/>
    <w:link w:val="StopkaZnak"/>
    <w:uiPriority w:val="99"/>
    <w:unhideWhenUsed/>
    <w:rsid w:val="00E6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ckziu.ostrole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2025-04-09T17:34:00Z</dcterms:created>
  <dcterms:modified xsi:type="dcterms:W3CDTF">2025-12-10T18:03:00Z</dcterms:modified>
</cp:coreProperties>
</file>